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6DFD" w:rsidRDefault="002063C1" w:rsidP="00D66DFD">
      <w:pPr>
        <w:pStyle w:val="Listaszerbekezds"/>
        <w:numPr>
          <w:ilvl w:val="0"/>
          <w:numId w:val="4"/>
        </w:numPr>
        <w:jc w:val="right"/>
        <w:rPr>
          <w:rFonts w:cs="Times New Roman"/>
          <w:color w:val="333333"/>
        </w:rPr>
      </w:pPr>
      <w:r>
        <w:rPr>
          <w:rFonts w:cs="Times New Roman"/>
          <w:color w:val="333333"/>
        </w:rPr>
        <w:t>m</w:t>
      </w:r>
      <w:r w:rsidR="00D66DFD">
        <w:rPr>
          <w:rFonts w:cs="Times New Roman"/>
          <w:color w:val="333333"/>
        </w:rPr>
        <w:t>elléklet</w:t>
      </w:r>
    </w:p>
    <w:p w:rsidR="00751883" w:rsidRDefault="00751883" w:rsidP="00751883">
      <w:pPr>
        <w:pStyle w:val="Listaszerbekezds"/>
        <w:jc w:val="center"/>
        <w:rPr>
          <w:rFonts w:cs="Times New Roman"/>
          <w:color w:val="333333"/>
        </w:rPr>
      </w:pPr>
    </w:p>
    <w:p w:rsidR="00751883" w:rsidRPr="00751883" w:rsidRDefault="00751883" w:rsidP="00751883">
      <w:pPr>
        <w:pStyle w:val="Listaszerbekezds"/>
        <w:autoSpaceDE w:val="0"/>
        <w:autoSpaceDN w:val="0"/>
        <w:adjustRightInd w:val="0"/>
        <w:ind w:left="1080"/>
        <w:jc w:val="center"/>
        <w:rPr>
          <w:rFonts w:eastAsiaTheme="minorHAnsi" w:cs="Times New Roman"/>
          <w:kern w:val="0"/>
          <w:lang w:eastAsia="en-US" w:bidi="ar-SA"/>
        </w:rPr>
      </w:pPr>
      <w:r w:rsidRPr="00751883">
        <w:rPr>
          <w:rFonts w:cs="Times New Roman"/>
        </w:rPr>
        <w:t>Helyi letelepedést és munkavállalást ösztönző támogatásokról szóló</w:t>
      </w:r>
    </w:p>
    <w:p w:rsidR="00751883" w:rsidRPr="00751883" w:rsidRDefault="0082456B" w:rsidP="00751883">
      <w:pPr>
        <w:pStyle w:val="Listaszerbekezds"/>
        <w:autoSpaceDE w:val="0"/>
        <w:autoSpaceDN w:val="0"/>
        <w:adjustRightInd w:val="0"/>
        <w:ind w:left="1080"/>
        <w:jc w:val="center"/>
        <w:rPr>
          <w:rFonts w:cs="Times New Roman"/>
        </w:rPr>
      </w:pPr>
      <w:r>
        <w:rPr>
          <w:bCs/>
        </w:rPr>
        <w:t>18</w:t>
      </w:r>
      <w:r w:rsidR="00751883" w:rsidRPr="00751883">
        <w:rPr>
          <w:bCs/>
        </w:rPr>
        <w:t>/2018. (</w:t>
      </w:r>
      <w:r>
        <w:rPr>
          <w:bCs/>
        </w:rPr>
        <w:t>X.17.</w:t>
      </w:r>
      <w:bookmarkStart w:id="0" w:name="_GoBack"/>
      <w:bookmarkEnd w:id="0"/>
      <w:r w:rsidR="00751883" w:rsidRPr="00751883">
        <w:rPr>
          <w:bCs/>
        </w:rPr>
        <w:t xml:space="preserve">) önkormányzati rendelet </w:t>
      </w:r>
      <w:r w:rsidR="00751883">
        <w:rPr>
          <w:bCs/>
        </w:rPr>
        <w:t>6</w:t>
      </w:r>
      <w:r w:rsidR="00751883" w:rsidRPr="00751883">
        <w:rPr>
          <w:rFonts w:cs="Times New Roman"/>
        </w:rPr>
        <w:t>.§</w:t>
      </w:r>
      <w:r w:rsidR="00751883">
        <w:rPr>
          <w:rFonts w:cs="Times New Roman"/>
        </w:rPr>
        <w:t xml:space="preserve"> (1) bekezdéséhez</w:t>
      </w:r>
    </w:p>
    <w:p w:rsidR="00D66DFD" w:rsidRDefault="00D66DFD" w:rsidP="00751883">
      <w:pPr>
        <w:jc w:val="center"/>
        <w:rPr>
          <w:rFonts w:cs="Times New Roman"/>
          <w:color w:val="333333"/>
        </w:rPr>
      </w:pPr>
    </w:p>
    <w:p w:rsidR="00D66DFD" w:rsidRDefault="00D66DFD" w:rsidP="00D66DFD">
      <w:pPr>
        <w:jc w:val="center"/>
        <w:rPr>
          <w:rFonts w:cs="Times New Roman"/>
          <w:color w:val="333333"/>
        </w:rPr>
      </w:pPr>
      <w:r w:rsidRPr="00D66DFD">
        <w:rPr>
          <w:rFonts w:cs="Times New Roman"/>
          <w:color w:val="333333"/>
        </w:rPr>
        <w:t>A pályázatok értékelési szempontjai:</w:t>
      </w:r>
    </w:p>
    <w:p w:rsidR="00D66DFD" w:rsidRPr="00D66DFD" w:rsidRDefault="00D66DFD" w:rsidP="00D66DFD">
      <w:pPr>
        <w:pStyle w:val="Szvegtrzs"/>
        <w:jc w:val="both"/>
        <w:rPr>
          <w:rFonts w:cs="Times New Roman"/>
        </w:rPr>
      </w:pPr>
    </w:p>
    <w:tbl>
      <w:tblPr>
        <w:tblW w:w="907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32"/>
        <w:gridCol w:w="3486"/>
        <w:gridCol w:w="993"/>
        <w:gridCol w:w="3260"/>
      </w:tblGrid>
      <w:tr w:rsidR="0014403E" w:rsidRPr="00D66DFD" w:rsidTr="00D11AA2">
        <w:trPr>
          <w:trHeight w:val="538"/>
        </w:trPr>
        <w:tc>
          <w:tcPr>
            <w:tcW w:w="13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09FE" w:rsidRPr="00D66DFD" w:rsidRDefault="00A209FE" w:rsidP="00E830A3">
            <w:pPr>
              <w:pStyle w:val="Tblzattartalom"/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09FE" w:rsidRPr="00D66DFD" w:rsidRDefault="00A209FE" w:rsidP="00E830A3">
            <w:pPr>
              <w:pStyle w:val="Default"/>
              <w:jc w:val="both"/>
            </w:pPr>
            <w:r w:rsidRPr="00D66DFD">
              <w:rPr>
                <w:rFonts w:eastAsia="Arial"/>
                <w:b/>
                <w:bCs/>
              </w:rPr>
              <w:t xml:space="preserve">Értékelési szempont </w:t>
            </w:r>
          </w:p>
          <w:p w:rsidR="00A209FE" w:rsidRPr="00D66DFD" w:rsidRDefault="00A209FE" w:rsidP="00E830A3">
            <w:pPr>
              <w:pStyle w:val="Tblzattartalom"/>
              <w:jc w:val="both"/>
              <w:rPr>
                <w:rFonts w:cs="Times New Roman"/>
              </w:rPr>
            </w:pPr>
          </w:p>
        </w:tc>
        <w:tc>
          <w:tcPr>
            <w:tcW w:w="993" w:type="dxa"/>
            <w:tcBorders>
              <w:top w:val="single" w:sz="2" w:space="0" w:color="000000"/>
              <w:bottom w:val="single" w:sz="1" w:space="0" w:color="000000"/>
              <w:right w:val="single" w:sz="4" w:space="0" w:color="auto"/>
            </w:tcBorders>
          </w:tcPr>
          <w:p w:rsidR="00A209FE" w:rsidRPr="00D66DFD" w:rsidRDefault="00A209FE" w:rsidP="00E830A3">
            <w:pPr>
              <w:pStyle w:val="Default"/>
              <w:jc w:val="both"/>
              <w:rPr>
                <w:rFonts w:eastAsia="Arial"/>
                <w:b/>
                <w:bCs/>
              </w:rPr>
            </w:pPr>
          </w:p>
        </w:tc>
        <w:tc>
          <w:tcPr>
            <w:tcW w:w="326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209FE" w:rsidRPr="00D66DFD" w:rsidRDefault="00A209FE" w:rsidP="00E830A3">
            <w:pPr>
              <w:pStyle w:val="Default"/>
              <w:jc w:val="both"/>
            </w:pPr>
            <w:r w:rsidRPr="00D66DFD">
              <w:rPr>
                <w:rFonts w:eastAsia="Arial"/>
                <w:b/>
                <w:bCs/>
              </w:rPr>
              <w:t xml:space="preserve">Adható maximális pontszám </w:t>
            </w:r>
          </w:p>
          <w:p w:rsidR="00A209FE" w:rsidRPr="00D66DFD" w:rsidRDefault="00A209FE" w:rsidP="00E830A3">
            <w:pPr>
              <w:pStyle w:val="Tblzattartalom"/>
              <w:jc w:val="both"/>
              <w:rPr>
                <w:rFonts w:cs="Times New Roman"/>
              </w:rPr>
            </w:pPr>
          </w:p>
        </w:tc>
      </w:tr>
      <w:tr w:rsidR="0014403E" w:rsidRPr="00D66DFD" w:rsidTr="00D11AA2">
        <w:trPr>
          <w:trHeight w:val="3572"/>
        </w:trPr>
        <w:tc>
          <w:tcPr>
            <w:tcW w:w="13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09FE" w:rsidRPr="00D66DFD" w:rsidRDefault="00A209FE" w:rsidP="00FB4DEC">
            <w:pPr>
              <w:pStyle w:val="Tblzattartalom"/>
              <w:jc w:val="both"/>
              <w:rPr>
                <w:rFonts w:cs="Times New Roman"/>
                <w:u w:val="single"/>
              </w:rPr>
            </w:pPr>
            <w:r w:rsidRPr="00D66DFD">
              <w:rPr>
                <w:rFonts w:cs="Times New Roman"/>
              </w:rPr>
              <w:t>1.</w:t>
            </w:r>
          </w:p>
        </w:tc>
        <w:tc>
          <w:tcPr>
            <w:tcW w:w="34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09FE" w:rsidRPr="00D66DFD" w:rsidRDefault="00A209FE" w:rsidP="00FB4DEC">
            <w:pPr>
              <w:jc w:val="both"/>
              <w:rPr>
                <w:rFonts w:cs="Times New Roman"/>
              </w:rPr>
            </w:pPr>
            <w:r w:rsidRPr="00D66DFD">
              <w:rPr>
                <w:rFonts w:cs="Times New Roman"/>
                <w:u w:val="single"/>
              </w:rPr>
              <w:t xml:space="preserve">Az egy háztartásban élők </w:t>
            </w:r>
            <w:r w:rsidRPr="00D66DFD">
              <w:rPr>
                <w:rFonts w:cs="Times New Roman"/>
                <w:b/>
                <w:u w:val="single"/>
              </w:rPr>
              <w:t>egy főre jutó jövedelme</w:t>
            </w:r>
            <w:r w:rsidRPr="00D66DFD">
              <w:rPr>
                <w:rFonts w:cs="Times New Roman"/>
                <w:u w:val="single"/>
              </w:rPr>
              <w:t xml:space="preserve">: </w:t>
            </w:r>
          </w:p>
          <w:p w:rsidR="00A209FE" w:rsidRPr="00D66DFD" w:rsidRDefault="00A209FE" w:rsidP="00FB4DEC">
            <w:pPr>
              <w:jc w:val="both"/>
              <w:rPr>
                <w:rFonts w:cs="Times New Roman"/>
              </w:rPr>
            </w:pPr>
            <w:r w:rsidRPr="00D66DFD">
              <w:rPr>
                <w:rFonts w:cs="Times New Roman"/>
              </w:rPr>
              <w:t xml:space="preserve">- </w:t>
            </w:r>
            <w:r w:rsidRPr="00D66DFD">
              <w:rPr>
                <w:rStyle w:val="Kiemels"/>
                <w:rFonts w:cs="Times New Roman"/>
                <w:i w:val="0"/>
                <w:color w:val="000000"/>
              </w:rPr>
              <w:t xml:space="preserve">a </w:t>
            </w:r>
            <w:r>
              <w:rPr>
                <w:rStyle w:val="Kiemels"/>
                <w:rFonts w:cs="Times New Roman"/>
                <w:i w:val="0"/>
                <w:color w:val="000000"/>
              </w:rPr>
              <w:t xml:space="preserve">pályázó </w:t>
            </w:r>
            <w:r w:rsidRPr="00D66DFD">
              <w:rPr>
                <w:rStyle w:val="Kiemels"/>
                <w:rFonts w:cs="Times New Roman"/>
                <w:i w:val="0"/>
                <w:color w:val="000000"/>
              </w:rPr>
              <w:t xml:space="preserve">háztartásában az egy főre jutó nettó jövedelem nem haladja meg a mindenkori minimálbér nettó </w:t>
            </w:r>
            <w:proofErr w:type="gramStart"/>
            <w:r w:rsidRPr="00D66DFD">
              <w:rPr>
                <w:rStyle w:val="Kiemels"/>
                <w:rFonts w:cs="Times New Roman"/>
                <w:i w:val="0"/>
                <w:color w:val="000000"/>
              </w:rPr>
              <w:t>összegét  (</w:t>
            </w:r>
            <w:proofErr w:type="gramEnd"/>
            <w:r w:rsidRPr="00D66DFD">
              <w:rPr>
                <w:rStyle w:val="Kiemels"/>
                <w:rFonts w:cs="Times New Roman"/>
                <w:i w:val="0"/>
                <w:color w:val="000000"/>
              </w:rPr>
              <w:t>2018-ban 91.770.- Ft)</w:t>
            </w:r>
            <w:r w:rsidRPr="00D66DFD">
              <w:rPr>
                <w:rFonts w:cs="Times New Roman"/>
              </w:rPr>
              <w:t xml:space="preserve">                  </w:t>
            </w:r>
            <w:r>
              <w:rPr>
                <w:rFonts w:cs="Times New Roman"/>
              </w:rPr>
              <w:t xml:space="preserve">          </w:t>
            </w:r>
          </w:p>
          <w:p w:rsidR="00A209FE" w:rsidRPr="00D66DFD" w:rsidRDefault="00A209FE" w:rsidP="00FB4DEC">
            <w:pPr>
              <w:jc w:val="both"/>
              <w:rPr>
                <w:rFonts w:cs="Times New Roman"/>
              </w:rPr>
            </w:pPr>
            <w:r w:rsidRPr="00D66DFD">
              <w:rPr>
                <w:rFonts w:cs="Times New Roman"/>
              </w:rPr>
              <w:t xml:space="preserve">- </w:t>
            </w:r>
            <w:r w:rsidRPr="00D66DFD">
              <w:rPr>
                <w:rStyle w:val="Kiemels"/>
                <w:rFonts w:cs="Times New Roman"/>
                <w:i w:val="0"/>
                <w:color w:val="000000"/>
              </w:rPr>
              <w:t>a</w:t>
            </w:r>
            <w:r>
              <w:rPr>
                <w:rStyle w:val="Kiemels"/>
                <w:rFonts w:cs="Times New Roman"/>
                <w:i w:val="0"/>
                <w:color w:val="000000"/>
              </w:rPr>
              <w:t xml:space="preserve"> pályázó</w:t>
            </w:r>
            <w:r w:rsidRPr="00D66DFD">
              <w:rPr>
                <w:rStyle w:val="Kiemels"/>
                <w:rFonts w:cs="Times New Roman"/>
                <w:i w:val="0"/>
                <w:color w:val="000000"/>
              </w:rPr>
              <w:t xml:space="preserve"> háztartásában az egy főre jutó nettó </w:t>
            </w:r>
            <w:proofErr w:type="gramStart"/>
            <w:r w:rsidRPr="00D66DFD">
              <w:rPr>
                <w:rStyle w:val="Kiemels"/>
                <w:rFonts w:cs="Times New Roman"/>
                <w:i w:val="0"/>
                <w:color w:val="000000"/>
              </w:rPr>
              <w:t>jövedelem  a</w:t>
            </w:r>
            <w:proofErr w:type="gramEnd"/>
            <w:r w:rsidRPr="00D66DFD">
              <w:rPr>
                <w:rStyle w:val="Kiemels"/>
                <w:rFonts w:cs="Times New Roman"/>
                <w:i w:val="0"/>
                <w:color w:val="000000"/>
              </w:rPr>
              <w:t xml:space="preserve"> mindenkori minimálbér nettó összegének 100 % </w:t>
            </w:r>
            <w:r w:rsidRPr="00D66DFD">
              <w:rPr>
                <w:rFonts w:cs="Times New Roman"/>
              </w:rPr>
              <w:t>- 150 %</w:t>
            </w:r>
            <w:r>
              <w:rPr>
                <w:rFonts w:cs="Times New Roman"/>
              </w:rPr>
              <w:t>-a</w:t>
            </w:r>
            <w:r w:rsidRPr="00D66DFD">
              <w:rPr>
                <w:rFonts w:cs="Times New Roman"/>
              </w:rPr>
              <w:t xml:space="preserve"> között van                                         </w:t>
            </w:r>
          </w:p>
          <w:p w:rsidR="00A209FE" w:rsidRDefault="00A209FE" w:rsidP="00FB4DEC">
            <w:pPr>
              <w:jc w:val="both"/>
              <w:rPr>
                <w:rFonts w:cs="Times New Roman"/>
                <w:b/>
              </w:rPr>
            </w:pPr>
            <w:r w:rsidRPr="00D66DFD">
              <w:rPr>
                <w:rFonts w:cs="Times New Roman"/>
              </w:rPr>
              <w:t xml:space="preserve">- </w:t>
            </w:r>
            <w:r w:rsidRPr="00D66DFD">
              <w:rPr>
                <w:rStyle w:val="Kiemels"/>
                <w:rFonts w:cs="Times New Roman"/>
                <w:i w:val="0"/>
                <w:color w:val="000000"/>
              </w:rPr>
              <w:t xml:space="preserve">a </w:t>
            </w:r>
            <w:r>
              <w:rPr>
                <w:rStyle w:val="Kiemels"/>
                <w:rFonts w:cs="Times New Roman"/>
                <w:i w:val="0"/>
                <w:color w:val="000000"/>
              </w:rPr>
              <w:t xml:space="preserve">pályázó </w:t>
            </w:r>
            <w:r w:rsidRPr="00D66DFD">
              <w:rPr>
                <w:rStyle w:val="Kiemels"/>
                <w:rFonts w:cs="Times New Roman"/>
                <w:i w:val="0"/>
                <w:color w:val="000000"/>
              </w:rPr>
              <w:t xml:space="preserve">háztartásában az egy főre jutó nettó </w:t>
            </w:r>
            <w:proofErr w:type="gramStart"/>
            <w:r w:rsidRPr="00D66DFD">
              <w:rPr>
                <w:rStyle w:val="Kiemels"/>
                <w:rFonts w:cs="Times New Roman"/>
                <w:i w:val="0"/>
                <w:color w:val="000000"/>
              </w:rPr>
              <w:t>jövedelem  a</w:t>
            </w:r>
            <w:proofErr w:type="gramEnd"/>
            <w:r w:rsidRPr="00D66DFD">
              <w:rPr>
                <w:rStyle w:val="Kiemels"/>
                <w:rFonts w:cs="Times New Roman"/>
                <w:i w:val="0"/>
                <w:color w:val="000000"/>
              </w:rPr>
              <w:t xml:space="preserve"> mindenkori minimálbér nettó összegének </w:t>
            </w:r>
            <w:r w:rsidRPr="00D66DFD">
              <w:rPr>
                <w:rFonts w:cs="Times New Roman"/>
              </w:rPr>
              <w:t xml:space="preserve">150 % - 200% között  </w:t>
            </w:r>
            <w:r>
              <w:rPr>
                <w:rFonts w:cs="Times New Roman"/>
              </w:rPr>
              <w:t>van</w:t>
            </w:r>
            <w:r w:rsidRPr="00D66DFD">
              <w:rPr>
                <w:rFonts w:cs="Times New Roman"/>
              </w:rPr>
              <w:t xml:space="preserve">                                             </w:t>
            </w:r>
          </w:p>
          <w:p w:rsidR="00A209FE" w:rsidRPr="00040A52" w:rsidRDefault="00A209FE" w:rsidP="00FB4DEC">
            <w:pPr>
              <w:jc w:val="both"/>
              <w:rPr>
                <w:rFonts w:cs="Times New Roman"/>
                <w:b/>
              </w:rPr>
            </w:pPr>
            <w:r w:rsidRPr="00D66DFD">
              <w:rPr>
                <w:rFonts w:cs="Times New Roman"/>
              </w:rPr>
              <w:t xml:space="preserve">- </w:t>
            </w:r>
            <w:r w:rsidRPr="00D66DFD">
              <w:rPr>
                <w:rStyle w:val="Kiemels"/>
                <w:rFonts w:cs="Times New Roman"/>
                <w:i w:val="0"/>
                <w:color w:val="000000"/>
              </w:rPr>
              <w:t xml:space="preserve">a </w:t>
            </w:r>
            <w:r>
              <w:rPr>
                <w:rStyle w:val="Kiemels"/>
                <w:rFonts w:cs="Times New Roman"/>
                <w:i w:val="0"/>
                <w:color w:val="000000"/>
              </w:rPr>
              <w:t xml:space="preserve">pályázó </w:t>
            </w:r>
            <w:r w:rsidRPr="00D66DFD">
              <w:rPr>
                <w:rStyle w:val="Kiemels"/>
                <w:rFonts w:cs="Times New Roman"/>
                <w:i w:val="0"/>
                <w:color w:val="000000"/>
              </w:rPr>
              <w:t xml:space="preserve">háztartásában az egy főre jutó nettó </w:t>
            </w:r>
            <w:proofErr w:type="gramStart"/>
            <w:r w:rsidRPr="00D66DFD">
              <w:rPr>
                <w:rStyle w:val="Kiemels"/>
                <w:rFonts w:cs="Times New Roman"/>
                <w:i w:val="0"/>
                <w:color w:val="000000"/>
              </w:rPr>
              <w:t>jövedelem  a</w:t>
            </w:r>
            <w:proofErr w:type="gramEnd"/>
            <w:r w:rsidRPr="00D66DFD">
              <w:rPr>
                <w:rStyle w:val="Kiemels"/>
                <w:rFonts w:cs="Times New Roman"/>
                <w:i w:val="0"/>
                <w:color w:val="000000"/>
              </w:rPr>
              <w:t xml:space="preserve"> mindenkori minimálbér nettó összegének</w:t>
            </w:r>
            <w:r>
              <w:rPr>
                <w:rStyle w:val="Kiemels"/>
                <w:rFonts w:cs="Times New Roman"/>
                <w:i w:val="0"/>
                <w:color w:val="000000"/>
              </w:rPr>
              <w:t xml:space="preserve"> </w:t>
            </w:r>
            <w:r w:rsidRPr="00D66DFD">
              <w:rPr>
                <w:rFonts w:cs="Times New Roman"/>
              </w:rPr>
              <w:t>200%</w:t>
            </w:r>
            <w:r>
              <w:rPr>
                <w:rFonts w:cs="Times New Roman"/>
              </w:rPr>
              <w:t>-a</w:t>
            </w:r>
            <w:r w:rsidRPr="00D66DFD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felett van</w:t>
            </w:r>
            <w:r w:rsidRPr="00D66DFD">
              <w:rPr>
                <w:rFonts w:cs="Times New Roman"/>
              </w:rPr>
              <w:t xml:space="preserve">                                                </w:t>
            </w:r>
            <w:r>
              <w:rPr>
                <w:rFonts w:cs="Times New Roman"/>
              </w:rPr>
              <w:t xml:space="preserve">        </w:t>
            </w:r>
          </w:p>
        </w:tc>
        <w:tc>
          <w:tcPr>
            <w:tcW w:w="993" w:type="dxa"/>
            <w:tcBorders>
              <w:bottom w:val="single" w:sz="1" w:space="0" w:color="000000"/>
              <w:right w:val="single" w:sz="4" w:space="0" w:color="auto"/>
            </w:tcBorders>
          </w:tcPr>
          <w:p w:rsidR="00A209FE" w:rsidRDefault="00A209FE" w:rsidP="00FB4DEC">
            <w:pPr>
              <w:pStyle w:val="Tblzattartalom"/>
              <w:jc w:val="center"/>
              <w:rPr>
                <w:rFonts w:cs="Times New Roman"/>
                <w:b/>
              </w:rPr>
            </w:pPr>
          </w:p>
          <w:p w:rsidR="00A209FE" w:rsidRDefault="00A209FE" w:rsidP="00FB4DEC">
            <w:pPr>
              <w:pStyle w:val="Tblzattartalom"/>
              <w:jc w:val="center"/>
              <w:rPr>
                <w:rFonts w:cs="Times New Roman"/>
                <w:b/>
              </w:rPr>
            </w:pPr>
          </w:p>
          <w:p w:rsidR="00A209FE" w:rsidRDefault="00A209FE" w:rsidP="00FB4DEC">
            <w:pPr>
              <w:pStyle w:val="Tblzattartalom"/>
              <w:jc w:val="center"/>
              <w:rPr>
                <w:rFonts w:cs="Times New Roman"/>
                <w:b/>
              </w:rPr>
            </w:pPr>
          </w:p>
          <w:p w:rsidR="00A209FE" w:rsidRDefault="00A209FE" w:rsidP="00FB4DEC">
            <w:pPr>
              <w:pStyle w:val="Tblzattartalom"/>
              <w:jc w:val="center"/>
              <w:rPr>
                <w:rFonts w:cs="Times New Roman"/>
                <w:b/>
              </w:rPr>
            </w:pPr>
          </w:p>
          <w:p w:rsidR="00A209FE" w:rsidRDefault="00A209FE" w:rsidP="00FB4DEC">
            <w:pPr>
              <w:pStyle w:val="Tblzattartalom"/>
              <w:jc w:val="center"/>
              <w:rPr>
                <w:rFonts w:cs="Times New Roman"/>
                <w:b/>
              </w:rPr>
            </w:pPr>
            <w:r w:rsidRPr="00D11D14">
              <w:rPr>
                <w:rFonts w:cs="Times New Roman"/>
                <w:b/>
              </w:rPr>
              <w:t>3</w:t>
            </w:r>
            <w:r w:rsidR="00A94FF7">
              <w:rPr>
                <w:rFonts w:cs="Times New Roman"/>
                <w:b/>
              </w:rPr>
              <w:t>0</w:t>
            </w:r>
            <w:r w:rsidRPr="00D11D14">
              <w:rPr>
                <w:rFonts w:cs="Times New Roman"/>
                <w:b/>
              </w:rPr>
              <w:t xml:space="preserve"> pont</w:t>
            </w:r>
          </w:p>
          <w:p w:rsidR="00A209FE" w:rsidRDefault="00A209FE" w:rsidP="00FB4DEC">
            <w:pPr>
              <w:pStyle w:val="Tblzattartalom"/>
              <w:jc w:val="center"/>
              <w:rPr>
                <w:rFonts w:cs="Times New Roman"/>
                <w:b/>
              </w:rPr>
            </w:pPr>
          </w:p>
          <w:p w:rsidR="00A209FE" w:rsidRDefault="00A209FE" w:rsidP="00FB4DEC">
            <w:pPr>
              <w:pStyle w:val="Tblzattartalom"/>
              <w:jc w:val="center"/>
              <w:rPr>
                <w:rFonts w:cs="Times New Roman"/>
                <w:b/>
              </w:rPr>
            </w:pPr>
          </w:p>
          <w:p w:rsidR="00A209FE" w:rsidRDefault="00A209FE" w:rsidP="00FB4DEC">
            <w:pPr>
              <w:pStyle w:val="Tblzattartalom"/>
              <w:jc w:val="center"/>
              <w:rPr>
                <w:rFonts w:cs="Times New Roman"/>
                <w:b/>
              </w:rPr>
            </w:pPr>
          </w:p>
          <w:p w:rsidR="00A209FE" w:rsidRDefault="00A209FE" w:rsidP="00FB4DEC">
            <w:pPr>
              <w:pStyle w:val="Tblzattartalom"/>
              <w:jc w:val="center"/>
              <w:rPr>
                <w:rFonts w:cs="Times New Roman"/>
                <w:b/>
              </w:rPr>
            </w:pPr>
          </w:p>
          <w:p w:rsidR="00A209FE" w:rsidRDefault="00A209FE" w:rsidP="00FB4DEC">
            <w:pPr>
              <w:pStyle w:val="Tblzattartalom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20 pont</w:t>
            </w:r>
          </w:p>
          <w:p w:rsidR="00A209FE" w:rsidRDefault="00A209FE" w:rsidP="00FB4DEC">
            <w:pPr>
              <w:pStyle w:val="Tblzattartalom"/>
              <w:jc w:val="center"/>
              <w:rPr>
                <w:rFonts w:cs="Times New Roman"/>
                <w:b/>
              </w:rPr>
            </w:pPr>
          </w:p>
          <w:p w:rsidR="00A209FE" w:rsidRDefault="00A209FE" w:rsidP="00FB4DEC">
            <w:pPr>
              <w:pStyle w:val="Tblzattartalom"/>
              <w:jc w:val="center"/>
              <w:rPr>
                <w:rFonts w:cs="Times New Roman"/>
                <w:b/>
              </w:rPr>
            </w:pPr>
          </w:p>
          <w:p w:rsidR="00A209FE" w:rsidRDefault="00A209FE" w:rsidP="00FB4DEC">
            <w:pPr>
              <w:pStyle w:val="Tblzattartalom"/>
              <w:jc w:val="center"/>
              <w:rPr>
                <w:rFonts w:cs="Times New Roman"/>
                <w:b/>
              </w:rPr>
            </w:pPr>
          </w:p>
          <w:p w:rsidR="00A209FE" w:rsidRDefault="00A209FE" w:rsidP="00FB4DEC">
            <w:pPr>
              <w:pStyle w:val="Tblzattartalom"/>
              <w:jc w:val="center"/>
              <w:rPr>
                <w:rFonts w:cs="Times New Roman"/>
                <w:b/>
              </w:rPr>
            </w:pPr>
          </w:p>
          <w:p w:rsidR="00A209FE" w:rsidRDefault="00A94FF7" w:rsidP="00A94FF7">
            <w:pPr>
              <w:pStyle w:val="Tblzattartalom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 </w:t>
            </w:r>
            <w:r w:rsidR="00A209FE">
              <w:rPr>
                <w:rFonts w:cs="Times New Roman"/>
                <w:b/>
              </w:rPr>
              <w:t>10 pont</w:t>
            </w:r>
          </w:p>
          <w:p w:rsidR="00A94FF7" w:rsidRDefault="00A94FF7" w:rsidP="00A94FF7">
            <w:pPr>
              <w:pStyle w:val="Tblzattartalom"/>
              <w:rPr>
                <w:rFonts w:cs="Times New Roman"/>
                <w:b/>
              </w:rPr>
            </w:pPr>
          </w:p>
          <w:p w:rsidR="00A94FF7" w:rsidRDefault="00A94FF7" w:rsidP="00A94FF7">
            <w:pPr>
              <w:pStyle w:val="Tblzattartalom"/>
              <w:rPr>
                <w:rFonts w:cs="Times New Roman"/>
                <w:b/>
              </w:rPr>
            </w:pPr>
          </w:p>
          <w:p w:rsidR="00A209FE" w:rsidRDefault="00A209FE" w:rsidP="00A209FE">
            <w:pPr>
              <w:pStyle w:val="Tblzattartalom"/>
              <w:jc w:val="center"/>
              <w:rPr>
                <w:rFonts w:cs="Times New Roman"/>
                <w:b/>
              </w:rPr>
            </w:pPr>
          </w:p>
          <w:p w:rsidR="00A209FE" w:rsidRPr="00D11D14" w:rsidRDefault="0014403E" w:rsidP="00D11D14">
            <w:pPr>
              <w:pStyle w:val="Tblzattartalom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  </w:t>
            </w:r>
            <w:r w:rsidR="00A209FE">
              <w:rPr>
                <w:rFonts w:cs="Times New Roman"/>
                <w:b/>
              </w:rPr>
              <w:t>5 pont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A209FE" w:rsidRPr="00D66DFD" w:rsidRDefault="00A209FE" w:rsidP="00FB4DEC">
            <w:pPr>
              <w:pStyle w:val="Tblzattartalom"/>
              <w:jc w:val="center"/>
              <w:rPr>
                <w:rFonts w:cs="Times New Roman"/>
              </w:rPr>
            </w:pPr>
            <w:r w:rsidRPr="00D66DFD">
              <w:rPr>
                <w:rFonts w:cs="Times New Roman"/>
              </w:rPr>
              <w:t>3</w:t>
            </w:r>
            <w:r w:rsidR="00A94FF7">
              <w:rPr>
                <w:rFonts w:cs="Times New Roman"/>
              </w:rPr>
              <w:t>0</w:t>
            </w:r>
            <w:r w:rsidRPr="00D66DFD">
              <w:rPr>
                <w:rFonts w:cs="Times New Roman"/>
              </w:rPr>
              <w:t xml:space="preserve"> pont</w:t>
            </w:r>
          </w:p>
        </w:tc>
      </w:tr>
      <w:tr w:rsidR="0014403E" w:rsidRPr="00D66DFD" w:rsidTr="00D11AA2">
        <w:trPr>
          <w:trHeight w:val="807"/>
        </w:trPr>
        <w:tc>
          <w:tcPr>
            <w:tcW w:w="13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09FE" w:rsidRPr="00D66DFD" w:rsidRDefault="00A209FE" w:rsidP="00FB4DEC">
            <w:pPr>
              <w:pStyle w:val="Tblzattartalom"/>
              <w:jc w:val="both"/>
              <w:rPr>
                <w:rFonts w:cs="Times New Roman"/>
                <w:u w:val="single"/>
              </w:rPr>
            </w:pPr>
            <w:r w:rsidRPr="00D66DFD">
              <w:rPr>
                <w:rFonts w:cs="Times New Roman"/>
              </w:rPr>
              <w:t>2.</w:t>
            </w:r>
          </w:p>
        </w:tc>
        <w:tc>
          <w:tcPr>
            <w:tcW w:w="34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09FE" w:rsidRPr="00D66DFD" w:rsidRDefault="00A209FE" w:rsidP="00FB4DEC">
            <w:pPr>
              <w:rPr>
                <w:rFonts w:cs="Times New Roman"/>
              </w:rPr>
            </w:pPr>
            <w:r w:rsidRPr="00D66DFD">
              <w:rPr>
                <w:rFonts w:cs="Times New Roman"/>
                <w:u w:val="single"/>
              </w:rPr>
              <w:t xml:space="preserve">Ha a </w:t>
            </w:r>
            <w:r w:rsidRPr="00D66DFD">
              <w:rPr>
                <w:rFonts w:cs="Times New Roman"/>
                <w:b/>
                <w:u w:val="single"/>
              </w:rPr>
              <w:t>pályázó eltartó:</w:t>
            </w:r>
            <w:r w:rsidRPr="00D66DFD">
              <w:rPr>
                <w:rFonts w:cs="Times New Roman"/>
                <w:u w:val="single"/>
              </w:rPr>
              <w:t xml:space="preserve"> </w:t>
            </w:r>
            <w:r w:rsidRPr="00D66DFD">
              <w:rPr>
                <w:rFonts w:cs="Times New Roman"/>
              </w:rPr>
              <w:t xml:space="preserve"> </w:t>
            </w:r>
          </w:p>
          <w:p w:rsidR="00A209FE" w:rsidRPr="00D66DFD" w:rsidRDefault="00A209FE" w:rsidP="00FB4DEC">
            <w:pPr>
              <w:rPr>
                <w:rFonts w:cs="Times New Roman"/>
              </w:rPr>
            </w:pPr>
            <w:r w:rsidRPr="00D66DFD">
              <w:rPr>
                <w:rFonts w:cs="Times New Roman"/>
              </w:rPr>
              <w:t xml:space="preserve">-1 gyermek esetén                                           </w:t>
            </w:r>
          </w:p>
          <w:p w:rsidR="00A209FE" w:rsidRPr="00D66DFD" w:rsidRDefault="00A209FE" w:rsidP="00FB4DEC">
            <w:pPr>
              <w:rPr>
                <w:rFonts w:cs="Times New Roman"/>
              </w:rPr>
            </w:pPr>
            <w:r w:rsidRPr="00D66DFD">
              <w:rPr>
                <w:rFonts w:cs="Times New Roman"/>
              </w:rPr>
              <w:t xml:space="preserve">- minden további gyermek esetén               </w:t>
            </w:r>
          </w:p>
        </w:tc>
        <w:tc>
          <w:tcPr>
            <w:tcW w:w="993" w:type="dxa"/>
            <w:tcBorders>
              <w:bottom w:val="single" w:sz="1" w:space="0" w:color="000000"/>
              <w:right w:val="single" w:sz="4" w:space="0" w:color="auto"/>
            </w:tcBorders>
          </w:tcPr>
          <w:p w:rsidR="00A209FE" w:rsidRDefault="00A209FE" w:rsidP="00FB4DEC">
            <w:pPr>
              <w:pStyle w:val="Tblzattartalom"/>
              <w:jc w:val="center"/>
              <w:rPr>
                <w:rFonts w:cs="Times New Roman"/>
              </w:rPr>
            </w:pPr>
          </w:p>
          <w:p w:rsidR="00A209FE" w:rsidRPr="00D11D14" w:rsidRDefault="00A209FE" w:rsidP="00FB4DEC">
            <w:pPr>
              <w:pStyle w:val="Tblzattartalom"/>
              <w:jc w:val="center"/>
              <w:rPr>
                <w:rFonts w:cs="Times New Roman"/>
                <w:b/>
              </w:rPr>
            </w:pPr>
            <w:r w:rsidRPr="00D11D14">
              <w:rPr>
                <w:rFonts w:cs="Times New Roman"/>
                <w:b/>
              </w:rPr>
              <w:t>5 pont</w:t>
            </w:r>
          </w:p>
          <w:p w:rsidR="00A209FE" w:rsidRDefault="00A209FE" w:rsidP="00FB4DEC">
            <w:pPr>
              <w:pStyle w:val="Tblzattartalom"/>
              <w:jc w:val="center"/>
              <w:rPr>
                <w:rFonts w:cs="Times New Roman"/>
              </w:rPr>
            </w:pPr>
            <w:r w:rsidRPr="00D11D14">
              <w:rPr>
                <w:rFonts w:cs="Times New Roman"/>
                <w:b/>
              </w:rPr>
              <w:t>5-5 pont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A209FE" w:rsidRPr="00D66DFD" w:rsidRDefault="00A209FE" w:rsidP="00FB4DEC">
            <w:pPr>
              <w:pStyle w:val="Tblzattartalom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 pont</w:t>
            </w:r>
          </w:p>
        </w:tc>
      </w:tr>
      <w:tr w:rsidR="0014403E" w:rsidRPr="00D66DFD" w:rsidTr="00D11AA2">
        <w:trPr>
          <w:trHeight w:val="1091"/>
        </w:trPr>
        <w:tc>
          <w:tcPr>
            <w:tcW w:w="13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09FE" w:rsidRPr="00D66DFD" w:rsidRDefault="00A209FE" w:rsidP="00FB4DEC">
            <w:pPr>
              <w:pStyle w:val="Tblzattartalom"/>
              <w:jc w:val="both"/>
              <w:rPr>
                <w:rFonts w:cs="Times New Roman"/>
              </w:rPr>
            </w:pPr>
            <w:r w:rsidRPr="00D66DFD">
              <w:rPr>
                <w:rFonts w:cs="Times New Roman"/>
              </w:rPr>
              <w:t>3.</w:t>
            </w:r>
          </w:p>
        </w:tc>
        <w:tc>
          <w:tcPr>
            <w:tcW w:w="34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09FE" w:rsidRPr="00D66DFD" w:rsidRDefault="00A209FE" w:rsidP="00FB4DEC">
            <w:pPr>
              <w:pStyle w:val="Tblzattartalom"/>
              <w:jc w:val="both"/>
              <w:rPr>
                <w:rFonts w:cs="Times New Roman"/>
              </w:rPr>
            </w:pPr>
            <w:r w:rsidRPr="00D66DFD">
              <w:rPr>
                <w:rFonts w:cs="Times New Roman"/>
              </w:rPr>
              <w:t>A pályázó</w:t>
            </w:r>
            <w:r w:rsidRPr="00D66DFD">
              <w:rPr>
                <w:rFonts w:cs="Times New Roman"/>
                <w:b/>
              </w:rPr>
              <w:t xml:space="preserve"> iskolai végzettsége </w:t>
            </w:r>
            <w:r w:rsidRPr="00D66DFD">
              <w:rPr>
                <w:rFonts w:cs="Times New Roman"/>
              </w:rPr>
              <w:t>alapján</w:t>
            </w:r>
          </w:p>
          <w:p w:rsidR="00A209FE" w:rsidRPr="00D66DFD" w:rsidRDefault="00A209FE" w:rsidP="00D11D14">
            <w:pPr>
              <w:pStyle w:val="Tblzattartalom"/>
              <w:rPr>
                <w:rFonts w:cs="Times New Roman"/>
                <w:b/>
              </w:rPr>
            </w:pPr>
            <w:r w:rsidRPr="00D66DFD">
              <w:rPr>
                <w:rFonts w:cs="Times New Roman"/>
              </w:rPr>
              <w:t xml:space="preserve">- felsőfokú végzettség                                                  </w:t>
            </w:r>
          </w:p>
          <w:p w:rsidR="00A209FE" w:rsidRPr="00D66DFD" w:rsidRDefault="00A209FE" w:rsidP="00FB4DEC">
            <w:pPr>
              <w:pStyle w:val="Tblzattartalom"/>
              <w:rPr>
                <w:rFonts w:cs="Times New Roman"/>
              </w:rPr>
            </w:pPr>
            <w:r w:rsidRPr="00D66DFD">
              <w:rPr>
                <w:rFonts w:cs="Times New Roman"/>
              </w:rPr>
              <w:t>- érettségire épülő szakképesít</w:t>
            </w:r>
            <w:r>
              <w:rPr>
                <w:rFonts w:cs="Times New Roman"/>
              </w:rPr>
              <w:t>és</w:t>
            </w:r>
            <w:r w:rsidR="0061125C">
              <w:rPr>
                <w:rFonts w:cs="Times New Roman"/>
              </w:rPr>
              <w:t xml:space="preserve"> vagy szakmunkás végzettség</w:t>
            </w:r>
            <w:r w:rsidRPr="00D66DFD">
              <w:rPr>
                <w:rStyle w:val="Kiemels"/>
                <w:rFonts w:cs="Times New Roman"/>
                <w:i w:val="0"/>
                <w:color w:val="000000"/>
              </w:rPr>
              <w:t xml:space="preserve">                  </w:t>
            </w:r>
          </w:p>
        </w:tc>
        <w:tc>
          <w:tcPr>
            <w:tcW w:w="993" w:type="dxa"/>
            <w:tcBorders>
              <w:bottom w:val="single" w:sz="1" w:space="0" w:color="000000"/>
              <w:right w:val="single" w:sz="4" w:space="0" w:color="auto"/>
            </w:tcBorders>
          </w:tcPr>
          <w:p w:rsidR="00A209FE" w:rsidRDefault="00A209FE" w:rsidP="00FB4DEC">
            <w:pPr>
              <w:pStyle w:val="Tblzattartalom"/>
              <w:jc w:val="center"/>
              <w:rPr>
                <w:rFonts w:cs="Times New Roman"/>
              </w:rPr>
            </w:pPr>
          </w:p>
          <w:p w:rsidR="00A209FE" w:rsidRDefault="00A209FE" w:rsidP="00FB4DEC">
            <w:pPr>
              <w:pStyle w:val="Tblzattartalom"/>
              <w:jc w:val="center"/>
              <w:rPr>
                <w:rFonts w:cs="Times New Roman"/>
              </w:rPr>
            </w:pPr>
          </w:p>
          <w:p w:rsidR="00A209FE" w:rsidRDefault="00A209FE" w:rsidP="00A209FE">
            <w:pPr>
              <w:pStyle w:val="Tblzattartalom"/>
              <w:jc w:val="center"/>
              <w:rPr>
                <w:rFonts w:cs="Times New Roman"/>
                <w:b/>
              </w:rPr>
            </w:pPr>
            <w:r w:rsidRPr="00D11D14">
              <w:rPr>
                <w:rFonts w:cs="Times New Roman"/>
                <w:b/>
              </w:rPr>
              <w:t>20 pont</w:t>
            </w:r>
          </w:p>
          <w:p w:rsidR="0014403E" w:rsidRDefault="0014403E" w:rsidP="0014403E">
            <w:pPr>
              <w:pStyle w:val="Tblzattartalom"/>
              <w:jc w:val="center"/>
              <w:rPr>
                <w:rFonts w:cs="Times New Roman"/>
                <w:b/>
              </w:rPr>
            </w:pPr>
          </w:p>
          <w:p w:rsidR="00A209FE" w:rsidRPr="00D11D14" w:rsidRDefault="00A209FE" w:rsidP="00FB4DEC">
            <w:pPr>
              <w:pStyle w:val="Tblzattartalom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10 pont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A209FE" w:rsidRPr="00D66DFD" w:rsidRDefault="00A209FE" w:rsidP="00FB4DEC">
            <w:pPr>
              <w:pStyle w:val="Tblzattartalom"/>
              <w:jc w:val="center"/>
              <w:rPr>
                <w:rFonts w:cs="Times New Roman"/>
              </w:rPr>
            </w:pPr>
            <w:r w:rsidRPr="00D66DFD">
              <w:rPr>
                <w:rFonts w:cs="Times New Roman"/>
              </w:rPr>
              <w:t xml:space="preserve">20 pont </w:t>
            </w:r>
          </w:p>
        </w:tc>
      </w:tr>
      <w:tr w:rsidR="0014403E" w:rsidRPr="00D66DFD" w:rsidTr="00D11D14">
        <w:trPr>
          <w:trHeight w:val="25"/>
        </w:trPr>
        <w:tc>
          <w:tcPr>
            <w:tcW w:w="133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09FE" w:rsidRPr="00D66DFD" w:rsidRDefault="00A209FE" w:rsidP="00FB4DEC">
            <w:pPr>
              <w:pStyle w:val="Tblzattartalom"/>
              <w:jc w:val="both"/>
              <w:rPr>
                <w:rStyle w:val="Kiemels"/>
                <w:rFonts w:cs="Times New Roman"/>
                <w:i w:val="0"/>
                <w:color w:val="000000"/>
              </w:rPr>
            </w:pPr>
            <w:r w:rsidRPr="00D66DFD">
              <w:rPr>
                <w:rFonts w:cs="Times New Roman"/>
              </w:rPr>
              <w:t>4.</w:t>
            </w:r>
          </w:p>
        </w:tc>
        <w:tc>
          <w:tcPr>
            <w:tcW w:w="348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09FE" w:rsidRDefault="00A209FE" w:rsidP="00FB4DEC">
            <w:pPr>
              <w:pStyle w:val="Szvegtrzs"/>
              <w:widowControl/>
              <w:spacing w:after="20"/>
              <w:ind w:firstLine="180"/>
              <w:jc w:val="both"/>
              <w:rPr>
                <w:rStyle w:val="Kiemels"/>
                <w:rFonts w:cs="Times New Roman"/>
                <w:i w:val="0"/>
                <w:color w:val="000000"/>
              </w:rPr>
            </w:pPr>
            <w:r w:rsidRPr="00D66DFD">
              <w:rPr>
                <w:rStyle w:val="Kiemels"/>
                <w:rFonts w:cs="Times New Roman"/>
                <w:i w:val="0"/>
                <w:color w:val="000000"/>
              </w:rPr>
              <w:t xml:space="preserve">A pályázót foglalkoztató, vagy foglalkoztatni </w:t>
            </w:r>
            <w:proofErr w:type="gramStart"/>
            <w:r w:rsidRPr="00D66DFD">
              <w:rPr>
                <w:rStyle w:val="Kiemels"/>
                <w:rFonts w:cs="Times New Roman"/>
                <w:i w:val="0"/>
                <w:color w:val="000000"/>
              </w:rPr>
              <w:t xml:space="preserve">kívánó  </w:t>
            </w:r>
            <w:r w:rsidRPr="00D66DFD">
              <w:rPr>
                <w:rStyle w:val="Kiemels"/>
                <w:rFonts w:cs="Times New Roman"/>
                <w:b/>
                <w:i w:val="0"/>
                <w:color w:val="000000"/>
              </w:rPr>
              <w:t>munkáltató</w:t>
            </w:r>
            <w:proofErr w:type="gramEnd"/>
            <w:r w:rsidRPr="00D66DFD">
              <w:rPr>
                <w:rStyle w:val="Kiemels"/>
                <w:rFonts w:cs="Times New Roman"/>
                <w:b/>
                <w:i w:val="0"/>
                <w:color w:val="000000"/>
              </w:rPr>
              <w:t xml:space="preserve"> típusa alapján</w:t>
            </w:r>
            <w:r w:rsidRPr="00D66DFD">
              <w:rPr>
                <w:rStyle w:val="Kiemels"/>
                <w:rFonts w:cs="Times New Roman"/>
                <w:i w:val="0"/>
                <w:color w:val="000000"/>
              </w:rPr>
              <w:t>:</w:t>
            </w:r>
          </w:p>
          <w:p w:rsidR="0014403E" w:rsidRPr="0014403E" w:rsidRDefault="0014403E" w:rsidP="00D11D14">
            <w:pPr>
              <w:pStyle w:val="Szvegtrzs"/>
              <w:widowControl/>
              <w:numPr>
                <w:ilvl w:val="0"/>
                <w:numId w:val="8"/>
              </w:numPr>
              <w:spacing w:after="20"/>
              <w:jc w:val="both"/>
              <w:rPr>
                <w:rStyle w:val="Kiemels"/>
                <w:rFonts w:cs="Times New Roman"/>
                <w:i w:val="0"/>
                <w:color w:val="000000"/>
              </w:rPr>
            </w:pPr>
            <w:r>
              <w:rPr>
                <w:rStyle w:val="Kiemels"/>
                <w:rFonts w:cs="Times New Roman"/>
                <w:i w:val="0"/>
                <w:color w:val="000000"/>
              </w:rPr>
              <w:t>közszférában történő elhelyezkedés esetén</w:t>
            </w:r>
          </w:p>
          <w:p w:rsidR="00A209FE" w:rsidRPr="00D66DFD" w:rsidRDefault="00A209FE" w:rsidP="00D11D14">
            <w:pPr>
              <w:pStyle w:val="Szvegtrzs"/>
              <w:widowControl/>
              <w:numPr>
                <w:ilvl w:val="0"/>
                <w:numId w:val="8"/>
              </w:numPr>
              <w:spacing w:after="20"/>
              <w:rPr>
                <w:rFonts w:cs="Times New Roman"/>
              </w:rPr>
            </w:pPr>
            <w:r w:rsidRPr="00D66DFD">
              <w:rPr>
                <w:rStyle w:val="Kiemels"/>
                <w:rFonts w:cs="Times New Roman"/>
                <w:i w:val="0"/>
                <w:color w:val="000000"/>
              </w:rPr>
              <w:t xml:space="preserve">versenyszférában történő elhelyezkedés esetén </w:t>
            </w:r>
            <w:r w:rsidRPr="00D66DFD">
              <w:rPr>
                <w:rStyle w:val="Kiemels"/>
                <w:rFonts w:cs="Times New Roman"/>
                <w:i w:val="0"/>
                <w:color w:val="000000"/>
              </w:rPr>
              <w:tab/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A209FE" w:rsidRDefault="00A209FE" w:rsidP="00FB4DEC">
            <w:pPr>
              <w:pStyle w:val="Tblzattartalom"/>
              <w:jc w:val="center"/>
              <w:rPr>
                <w:rFonts w:cs="Times New Roman"/>
              </w:rPr>
            </w:pPr>
          </w:p>
          <w:p w:rsidR="0014403E" w:rsidRDefault="0014403E" w:rsidP="00FB4DEC">
            <w:pPr>
              <w:pStyle w:val="Tblzattartalom"/>
              <w:jc w:val="center"/>
              <w:rPr>
                <w:rFonts w:cs="Times New Roman"/>
              </w:rPr>
            </w:pPr>
          </w:p>
          <w:p w:rsidR="0014403E" w:rsidRDefault="0014403E" w:rsidP="00FB4DEC">
            <w:pPr>
              <w:pStyle w:val="Tblzattartalom"/>
              <w:jc w:val="center"/>
              <w:rPr>
                <w:rFonts w:cs="Times New Roman"/>
              </w:rPr>
            </w:pPr>
          </w:p>
          <w:p w:rsidR="0014403E" w:rsidRDefault="0014403E" w:rsidP="0014403E">
            <w:pPr>
              <w:pStyle w:val="Tblzattartalom"/>
              <w:jc w:val="center"/>
              <w:rPr>
                <w:rFonts w:cs="Times New Roman"/>
                <w:b/>
              </w:rPr>
            </w:pPr>
            <w:r w:rsidRPr="00D11D14">
              <w:rPr>
                <w:rFonts w:cs="Times New Roman"/>
                <w:b/>
              </w:rPr>
              <w:t>20 pont</w:t>
            </w:r>
          </w:p>
          <w:p w:rsidR="00A94FF7" w:rsidRDefault="00A94FF7" w:rsidP="00A94FF7">
            <w:pPr>
              <w:pStyle w:val="Tblzattartalom"/>
              <w:rPr>
                <w:rFonts w:cs="Times New Roman"/>
                <w:b/>
              </w:rPr>
            </w:pPr>
          </w:p>
          <w:p w:rsidR="00A94FF7" w:rsidRDefault="00A94FF7" w:rsidP="00A94FF7">
            <w:pPr>
              <w:pStyle w:val="Tblzattartalom"/>
              <w:rPr>
                <w:rFonts w:cs="Times New Roman"/>
                <w:b/>
              </w:rPr>
            </w:pPr>
          </w:p>
          <w:p w:rsidR="0014403E" w:rsidRPr="00D11D14" w:rsidRDefault="0014403E" w:rsidP="0014403E">
            <w:pPr>
              <w:pStyle w:val="Tblzattartalom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10 pont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2C5249" w:rsidRDefault="002C5249" w:rsidP="00FB4DEC">
            <w:pPr>
              <w:pStyle w:val="Tblzattartalom"/>
              <w:jc w:val="center"/>
              <w:rPr>
                <w:rFonts w:cs="Times New Roman"/>
              </w:rPr>
            </w:pPr>
          </w:p>
          <w:p w:rsidR="002C5249" w:rsidRDefault="002C5249" w:rsidP="00FB4DEC">
            <w:pPr>
              <w:pStyle w:val="Tblzattartalom"/>
              <w:jc w:val="center"/>
              <w:rPr>
                <w:rFonts w:cs="Times New Roman"/>
              </w:rPr>
            </w:pPr>
          </w:p>
          <w:p w:rsidR="002C5249" w:rsidRDefault="002C5249" w:rsidP="00FB4DEC">
            <w:pPr>
              <w:pStyle w:val="Tblzattartalom"/>
              <w:jc w:val="center"/>
              <w:rPr>
                <w:rFonts w:cs="Times New Roman"/>
              </w:rPr>
            </w:pPr>
          </w:p>
          <w:p w:rsidR="00A209FE" w:rsidRPr="00D66DFD" w:rsidRDefault="00A209FE" w:rsidP="00FB4DEC">
            <w:pPr>
              <w:pStyle w:val="Tblzattartalom"/>
              <w:jc w:val="center"/>
              <w:rPr>
                <w:rFonts w:cs="Times New Roman"/>
              </w:rPr>
            </w:pPr>
            <w:r w:rsidRPr="00D66DFD">
              <w:rPr>
                <w:rFonts w:cs="Times New Roman"/>
              </w:rPr>
              <w:t>20 pont</w:t>
            </w:r>
            <w:r w:rsidR="0014403E">
              <w:rPr>
                <w:rFonts w:cs="Times New Roman"/>
              </w:rPr>
              <w:t xml:space="preserve"> </w:t>
            </w:r>
          </w:p>
        </w:tc>
      </w:tr>
      <w:tr w:rsidR="0014403E" w:rsidRPr="00D66DFD" w:rsidTr="00D11AA2">
        <w:trPr>
          <w:trHeight w:val="582"/>
        </w:trPr>
        <w:tc>
          <w:tcPr>
            <w:tcW w:w="13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09FE" w:rsidRPr="003207E5" w:rsidRDefault="0014403E" w:rsidP="00FB4DEC">
            <w:pPr>
              <w:pStyle w:val="Tblzattartalom"/>
              <w:jc w:val="both"/>
              <w:rPr>
                <w:rStyle w:val="Kiemels"/>
                <w:rFonts w:cs="Times New Roman"/>
                <w:i w:val="0"/>
                <w:color w:val="000000"/>
                <w:shd w:val="clear" w:color="auto" w:fill="83CAFF"/>
              </w:rPr>
            </w:pPr>
            <w:r>
              <w:rPr>
                <w:rFonts w:cs="Times New Roman"/>
              </w:rPr>
              <w:t xml:space="preserve"> </w:t>
            </w:r>
            <w:r w:rsidR="00A209FE" w:rsidRPr="003207E5">
              <w:rPr>
                <w:rFonts w:cs="Times New Roman"/>
              </w:rPr>
              <w:t>5.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209FE" w:rsidRPr="003207E5" w:rsidRDefault="00A209FE" w:rsidP="00FB4DEC">
            <w:pPr>
              <w:pStyle w:val="Szvegtrzs"/>
              <w:widowControl/>
              <w:spacing w:after="20"/>
              <w:ind w:firstLine="180"/>
              <w:jc w:val="both"/>
              <w:rPr>
                <w:rStyle w:val="Kiemels"/>
                <w:rFonts w:cs="Times New Roman"/>
                <w:i w:val="0"/>
                <w:color w:val="000000"/>
                <w:shd w:val="clear" w:color="auto" w:fill="83CAFF"/>
              </w:rPr>
            </w:pPr>
            <w:r w:rsidRPr="003207E5">
              <w:rPr>
                <w:rStyle w:val="Kiemels"/>
                <w:rFonts w:cs="Times New Roman"/>
                <w:i w:val="0"/>
                <w:color w:val="000000"/>
              </w:rPr>
              <w:t>Előny</w:t>
            </w:r>
            <w:r>
              <w:rPr>
                <w:rStyle w:val="Kiemels"/>
                <w:rFonts w:cs="Times New Roman"/>
                <w:i w:val="0"/>
                <w:color w:val="000000"/>
              </w:rPr>
              <w:t xml:space="preserve">t </w:t>
            </w:r>
            <w:r w:rsidRPr="003207E5">
              <w:rPr>
                <w:rStyle w:val="Kiemels"/>
                <w:rFonts w:cs="Times New Roman"/>
                <w:i w:val="0"/>
                <w:color w:val="000000"/>
              </w:rPr>
              <w:t>jelent</w:t>
            </w:r>
            <w:r>
              <w:rPr>
                <w:rStyle w:val="Kiemels"/>
                <w:rFonts w:cs="Times New Roman"/>
                <w:i w:val="0"/>
                <w:color w:val="000000"/>
              </w:rPr>
              <w:t xml:space="preserve">ő </w:t>
            </w:r>
            <w:r w:rsidRPr="003207E5">
              <w:rPr>
                <w:rStyle w:val="Kiemels"/>
                <w:rFonts w:cs="Times New Roman"/>
                <w:i w:val="0"/>
                <w:color w:val="000000"/>
              </w:rPr>
              <w:t>szempontok</w:t>
            </w:r>
            <w:r>
              <w:rPr>
                <w:rStyle w:val="Kiemels"/>
                <w:rFonts w:cs="Times New Roman"/>
                <w:i w:val="0"/>
                <w:color w:val="000000"/>
              </w:rPr>
              <w:t>:</w:t>
            </w:r>
          </w:p>
          <w:p w:rsidR="00A209FE" w:rsidRPr="003207E5" w:rsidRDefault="00A209FE" w:rsidP="00FB4DEC">
            <w:pPr>
              <w:pStyle w:val="Szvegtrzs"/>
              <w:widowControl/>
              <w:spacing w:after="20"/>
              <w:ind w:firstLine="180"/>
              <w:jc w:val="both"/>
              <w:rPr>
                <w:rFonts w:cs="Times New Roman"/>
                <w:shd w:val="clear" w:color="auto" w:fill="83CAFF"/>
              </w:rPr>
            </w:pPr>
            <w:r w:rsidRPr="003207E5">
              <w:rPr>
                <w:rStyle w:val="Kiemels"/>
                <w:rFonts w:cs="Times New Roman"/>
                <w:i w:val="0"/>
                <w:color w:val="000000"/>
                <w:shd w:val="clear" w:color="auto" w:fill="83CAFF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209FE" w:rsidRPr="00D66DFD" w:rsidRDefault="00A209FE" w:rsidP="00FB4DEC">
            <w:pPr>
              <w:pStyle w:val="Tblzattartalom"/>
              <w:jc w:val="center"/>
              <w:rPr>
                <w:rFonts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209FE" w:rsidRPr="00D66DFD" w:rsidRDefault="00A209FE" w:rsidP="00FB4DEC">
            <w:pPr>
              <w:pStyle w:val="Tblzattartalom"/>
              <w:jc w:val="center"/>
              <w:rPr>
                <w:rFonts w:cs="Times New Roman"/>
              </w:rPr>
            </w:pPr>
          </w:p>
        </w:tc>
      </w:tr>
      <w:tr w:rsidR="0014403E" w:rsidRPr="00D66DFD" w:rsidTr="00D11AA2">
        <w:trPr>
          <w:trHeight w:val="1479"/>
        </w:trPr>
        <w:tc>
          <w:tcPr>
            <w:tcW w:w="133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09FE" w:rsidRPr="00D66DFD" w:rsidRDefault="00A209FE" w:rsidP="00FB4DEC">
            <w:pPr>
              <w:pStyle w:val="Tblzattartalom"/>
              <w:jc w:val="both"/>
              <w:rPr>
                <w:rStyle w:val="Kiemels"/>
                <w:rFonts w:cs="Times New Roman"/>
                <w:i w:val="0"/>
                <w:color w:val="000000"/>
              </w:rPr>
            </w:pPr>
            <w:r w:rsidRPr="00D66DFD">
              <w:rPr>
                <w:rFonts w:cs="Times New Roman"/>
              </w:rPr>
              <w:lastRenderedPageBreak/>
              <w:t>5.1</w:t>
            </w:r>
          </w:p>
        </w:tc>
        <w:tc>
          <w:tcPr>
            <w:tcW w:w="348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09FE" w:rsidRPr="00D66DFD" w:rsidRDefault="00A209FE" w:rsidP="00A55CC2">
            <w:pPr>
              <w:pStyle w:val="Szvegtrzs"/>
              <w:widowControl/>
              <w:spacing w:after="20"/>
              <w:ind w:hanging="21"/>
              <w:jc w:val="both"/>
              <w:rPr>
                <w:rStyle w:val="Kiemels"/>
                <w:rFonts w:cs="Times New Roman"/>
                <w:i w:val="0"/>
                <w:color w:val="000000"/>
              </w:rPr>
            </w:pPr>
            <w:r w:rsidRPr="00D66DFD">
              <w:rPr>
                <w:rStyle w:val="Kiemels"/>
                <w:rFonts w:cs="Times New Roman"/>
                <w:i w:val="0"/>
                <w:color w:val="000000"/>
              </w:rPr>
              <w:t xml:space="preserve">A pályázat benyújtása előtt a pályázó végzett e önkéntes </w:t>
            </w:r>
            <w:proofErr w:type="gramStart"/>
            <w:r w:rsidRPr="00D66DFD">
              <w:rPr>
                <w:rStyle w:val="Kiemels"/>
                <w:rFonts w:cs="Times New Roman"/>
                <w:i w:val="0"/>
                <w:color w:val="000000"/>
              </w:rPr>
              <w:t>munkát :</w:t>
            </w:r>
            <w:proofErr w:type="gramEnd"/>
          </w:p>
          <w:p w:rsidR="00A209FE" w:rsidRPr="00D66DFD" w:rsidRDefault="00A209FE" w:rsidP="00FB4DEC">
            <w:pPr>
              <w:pStyle w:val="Szvegtrzs"/>
              <w:widowControl/>
              <w:numPr>
                <w:ilvl w:val="0"/>
                <w:numId w:val="2"/>
              </w:numPr>
              <w:spacing w:after="20"/>
              <w:ind w:left="0" w:firstLine="180"/>
              <w:jc w:val="both"/>
              <w:rPr>
                <w:rStyle w:val="Kiemels"/>
                <w:rFonts w:cs="Times New Roman"/>
                <w:i w:val="0"/>
                <w:color w:val="000000"/>
              </w:rPr>
            </w:pPr>
            <w:r w:rsidRPr="00D66DFD">
              <w:rPr>
                <w:rStyle w:val="Kiemels"/>
                <w:rFonts w:cs="Times New Roman"/>
                <w:i w:val="0"/>
                <w:color w:val="000000"/>
              </w:rPr>
              <w:t xml:space="preserve">igen                                                     </w:t>
            </w:r>
          </w:p>
          <w:p w:rsidR="00A209FE" w:rsidRPr="00D66DFD" w:rsidRDefault="00A209FE" w:rsidP="00FB4DEC">
            <w:pPr>
              <w:pStyle w:val="Szvegtrzs"/>
              <w:widowControl/>
              <w:numPr>
                <w:ilvl w:val="0"/>
                <w:numId w:val="2"/>
              </w:numPr>
              <w:spacing w:after="20"/>
              <w:ind w:left="0" w:firstLine="180"/>
              <w:jc w:val="both"/>
              <w:rPr>
                <w:rFonts w:cs="Times New Roman"/>
              </w:rPr>
            </w:pPr>
            <w:r w:rsidRPr="00D66DFD">
              <w:rPr>
                <w:rStyle w:val="Kiemels"/>
                <w:rFonts w:cs="Times New Roman"/>
                <w:i w:val="0"/>
                <w:color w:val="000000"/>
              </w:rPr>
              <w:t xml:space="preserve">nem                                                     </w:t>
            </w:r>
          </w:p>
          <w:p w:rsidR="00A209FE" w:rsidRPr="00D66DFD" w:rsidRDefault="00A209FE" w:rsidP="00FB4DEC">
            <w:pPr>
              <w:pStyle w:val="Szvegtrzs"/>
              <w:widowControl/>
              <w:spacing w:after="20"/>
              <w:ind w:firstLine="180"/>
              <w:jc w:val="both"/>
              <w:rPr>
                <w:rFonts w:cs="Times New Roman"/>
              </w:rPr>
            </w:pPr>
          </w:p>
        </w:tc>
        <w:tc>
          <w:tcPr>
            <w:tcW w:w="993" w:type="dxa"/>
            <w:tcBorders>
              <w:top w:val="single" w:sz="2" w:space="0" w:color="000000"/>
              <w:bottom w:val="single" w:sz="1" w:space="0" w:color="000000"/>
              <w:right w:val="single" w:sz="4" w:space="0" w:color="auto"/>
            </w:tcBorders>
          </w:tcPr>
          <w:p w:rsidR="00A209FE" w:rsidRDefault="00A209FE" w:rsidP="00FB4DEC">
            <w:pPr>
              <w:pStyle w:val="Tblzattartalom"/>
              <w:jc w:val="center"/>
              <w:rPr>
                <w:rFonts w:cs="Times New Roman"/>
              </w:rPr>
            </w:pPr>
          </w:p>
          <w:p w:rsidR="00A209FE" w:rsidRDefault="00A209FE" w:rsidP="00FB4DEC">
            <w:pPr>
              <w:pStyle w:val="Tblzattartalom"/>
              <w:jc w:val="center"/>
              <w:rPr>
                <w:rFonts w:cs="Times New Roman"/>
              </w:rPr>
            </w:pPr>
          </w:p>
          <w:p w:rsidR="00A209FE" w:rsidRDefault="00A209FE" w:rsidP="00FB4DEC">
            <w:pPr>
              <w:pStyle w:val="Tblzattartalom"/>
              <w:jc w:val="center"/>
              <w:rPr>
                <w:rFonts w:cs="Times New Roman"/>
              </w:rPr>
            </w:pPr>
          </w:p>
          <w:p w:rsidR="00A209FE" w:rsidRPr="00D11D14" w:rsidRDefault="00A209FE" w:rsidP="00FB4DEC">
            <w:pPr>
              <w:pStyle w:val="Tblzattartalom"/>
              <w:jc w:val="center"/>
              <w:rPr>
                <w:rFonts w:cs="Times New Roman"/>
                <w:b/>
              </w:rPr>
            </w:pPr>
            <w:r w:rsidRPr="00D11D14">
              <w:rPr>
                <w:rFonts w:cs="Times New Roman"/>
                <w:b/>
              </w:rPr>
              <w:t>5 pont</w:t>
            </w:r>
          </w:p>
          <w:p w:rsidR="00A209FE" w:rsidRPr="00D66DFD" w:rsidRDefault="00A209FE" w:rsidP="00FB4DEC">
            <w:pPr>
              <w:pStyle w:val="Tblzattartalom"/>
              <w:jc w:val="center"/>
              <w:rPr>
                <w:rFonts w:cs="Times New Roman"/>
              </w:rPr>
            </w:pPr>
            <w:r w:rsidRPr="00D11D14">
              <w:rPr>
                <w:rFonts w:cs="Times New Roman"/>
                <w:b/>
              </w:rPr>
              <w:t>0 pont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A209FE" w:rsidRPr="00D66DFD" w:rsidRDefault="00A209FE" w:rsidP="00FB4DEC">
            <w:pPr>
              <w:pStyle w:val="Tblzattartalom"/>
              <w:jc w:val="center"/>
              <w:rPr>
                <w:rFonts w:cs="Times New Roman"/>
              </w:rPr>
            </w:pPr>
            <w:r w:rsidRPr="00D66DFD">
              <w:rPr>
                <w:rFonts w:cs="Times New Roman"/>
              </w:rPr>
              <w:t>5 pont</w:t>
            </w:r>
          </w:p>
        </w:tc>
      </w:tr>
      <w:tr w:rsidR="0014403E" w:rsidRPr="00D66DFD" w:rsidTr="0037728F">
        <w:trPr>
          <w:trHeight w:val="380"/>
        </w:trPr>
        <w:tc>
          <w:tcPr>
            <w:tcW w:w="1332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A209FE" w:rsidRPr="00D66DFD" w:rsidRDefault="00A209FE" w:rsidP="00FB4DEC">
            <w:pPr>
              <w:pStyle w:val="Tblzattartalom"/>
              <w:jc w:val="both"/>
              <w:rPr>
                <w:rStyle w:val="Kiemels"/>
                <w:rFonts w:cs="Times New Roman"/>
                <w:i w:val="0"/>
                <w:color w:val="000000"/>
              </w:rPr>
            </w:pPr>
            <w:r w:rsidRPr="00D66DFD">
              <w:rPr>
                <w:rFonts w:cs="Times New Roman"/>
              </w:rPr>
              <w:t>5.2</w:t>
            </w:r>
          </w:p>
        </w:tc>
        <w:tc>
          <w:tcPr>
            <w:tcW w:w="3486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A209FE" w:rsidRPr="00D66DFD" w:rsidRDefault="00A209FE" w:rsidP="00FB4DEC">
            <w:pPr>
              <w:pStyle w:val="Szvegtrzs"/>
              <w:widowControl/>
              <w:spacing w:after="20"/>
              <w:jc w:val="both"/>
              <w:rPr>
                <w:rStyle w:val="Kiemels"/>
                <w:rFonts w:cs="Times New Roman"/>
                <w:i w:val="0"/>
                <w:color w:val="000000"/>
              </w:rPr>
            </w:pPr>
            <w:r w:rsidRPr="00D66DFD">
              <w:rPr>
                <w:rStyle w:val="Kiemels"/>
                <w:rFonts w:cs="Times New Roman"/>
                <w:i w:val="0"/>
                <w:color w:val="000000"/>
              </w:rPr>
              <w:t>Sikeres pályázat esetén Komáromban végezni kívánt önkéntes munkára tett vállalás:</w:t>
            </w:r>
          </w:p>
          <w:p w:rsidR="00A209FE" w:rsidRPr="00D66DFD" w:rsidRDefault="00A209FE" w:rsidP="00A55CC2">
            <w:pPr>
              <w:pStyle w:val="Szvegtrzs"/>
              <w:widowControl/>
              <w:numPr>
                <w:ilvl w:val="0"/>
                <w:numId w:val="6"/>
              </w:numPr>
              <w:spacing w:after="20"/>
              <w:jc w:val="both"/>
              <w:rPr>
                <w:rStyle w:val="Kiemels"/>
                <w:rFonts w:cs="Times New Roman"/>
                <w:i w:val="0"/>
                <w:color w:val="000000"/>
              </w:rPr>
            </w:pPr>
            <w:r>
              <w:rPr>
                <w:rStyle w:val="Kiemels"/>
                <w:rFonts w:cs="Times New Roman"/>
                <w:i w:val="0"/>
                <w:color w:val="000000"/>
              </w:rPr>
              <w:t>havi 2</w:t>
            </w:r>
            <w:r w:rsidRPr="00D66DFD">
              <w:rPr>
                <w:rStyle w:val="Kiemels"/>
                <w:rFonts w:cs="Times New Roman"/>
                <w:i w:val="0"/>
                <w:color w:val="000000"/>
              </w:rPr>
              <w:t xml:space="preserve">0 önkéntes </w:t>
            </w:r>
            <w:r>
              <w:rPr>
                <w:rStyle w:val="Kiemels"/>
                <w:rFonts w:cs="Times New Roman"/>
                <w:i w:val="0"/>
                <w:color w:val="000000"/>
              </w:rPr>
              <w:t>óra</w:t>
            </w:r>
            <w:r w:rsidRPr="00D66DFD">
              <w:rPr>
                <w:rStyle w:val="Kiemels"/>
                <w:rFonts w:cs="Times New Roman"/>
                <w:i w:val="0"/>
                <w:color w:val="000000"/>
              </w:rPr>
              <w:t xml:space="preserve">                             </w:t>
            </w:r>
          </w:p>
          <w:p w:rsidR="00A209FE" w:rsidRPr="00D11D14" w:rsidRDefault="00A209FE" w:rsidP="0014403E">
            <w:pPr>
              <w:pStyle w:val="Szvegtrzs"/>
              <w:widowControl/>
              <w:numPr>
                <w:ilvl w:val="0"/>
                <w:numId w:val="6"/>
              </w:numPr>
              <w:spacing w:after="20"/>
              <w:jc w:val="both"/>
              <w:rPr>
                <w:rStyle w:val="Kiemels"/>
                <w:rFonts w:cs="Times New Roman"/>
                <w:i w:val="0"/>
                <w:iCs w:val="0"/>
              </w:rPr>
            </w:pPr>
            <w:r>
              <w:rPr>
                <w:rStyle w:val="Kiemels"/>
                <w:rFonts w:cs="Times New Roman"/>
                <w:i w:val="0"/>
                <w:color w:val="000000"/>
              </w:rPr>
              <w:t>havi 15 önkéntes óra</w:t>
            </w:r>
            <w:r w:rsidRPr="00D66DFD">
              <w:rPr>
                <w:rStyle w:val="Kiemels"/>
                <w:rFonts w:cs="Times New Roman"/>
                <w:i w:val="0"/>
                <w:color w:val="000000"/>
              </w:rPr>
              <w:t xml:space="preserve">                              </w:t>
            </w:r>
            <w:r w:rsidRPr="00A209FE">
              <w:rPr>
                <w:rStyle w:val="Kiemels"/>
                <w:rFonts w:cs="Times New Roman"/>
                <w:i w:val="0"/>
                <w:color w:val="000000"/>
              </w:rPr>
              <w:t xml:space="preserve">                              </w:t>
            </w:r>
          </w:p>
          <w:p w:rsidR="00A209FE" w:rsidRPr="00FF3AC1" w:rsidRDefault="00A209FE" w:rsidP="00D11D14">
            <w:pPr>
              <w:pStyle w:val="Szvegtrzs"/>
              <w:widowControl/>
              <w:spacing w:after="20"/>
              <w:ind w:left="540"/>
              <w:jc w:val="both"/>
              <w:rPr>
                <w:rFonts w:cs="Times New Roman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A209FE" w:rsidRDefault="00A209FE" w:rsidP="00FB4DEC">
            <w:pPr>
              <w:pStyle w:val="Tblzattartalom"/>
              <w:jc w:val="center"/>
              <w:rPr>
                <w:rFonts w:cs="Times New Roman"/>
              </w:rPr>
            </w:pPr>
          </w:p>
          <w:p w:rsidR="00A209FE" w:rsidRDefault="00A209FE" w:rsidP="00FB4DEC">
            <w:pPr>
              <w:pStyle w:val="Tblzattartalom"/>
              <w:jc w:val="center"/>
              <w:rPr>
                <w:rFonts w:cs="Times New Roman"/>
              </w:rPr>
            </w:pPr>
          </w:p>
          <w:p w:rsidR="00A209FE" w:rsidRDefault="00A209FE" w:rsidP="00FB4DEC">
            <w:pPr>
              <w:pStyle w:val="Tblzattartalom"/>
              <w:jc w:val="center"/>
              <w:rPr>
                <w:rFonts w:cs="Times New Roman"/>
              </w:rPr>
            </w:pPr>
          </w:p>
          <w:p w:rsidR="00A209FE" w:rsidRPr="00D11D14" w:rsidRDefault="00A209FE" w:rsidP="00FB4DEC">
            <w:pPr>
              <w:pStyle w:val="Tblzattartalom"/>
              <w:jc w:val="center"/>
              <w:rPr>
                <w:rFonts w:cs="Times New Roman"/>
                <w:b/>
              </w:rPr>
            </w:pPr>
            <w:r w:rsidRPr="00D11D14">
              <w:rPr>
                <w:rFonts w:cs="Times New Roman"/>
                <w:b/>
              </w:rPr>
              <w:t>10 pont</w:t>
            </w:r>
          </w:p>
          <w:p w:rsidR="00A209FE" w:rsidRPr="00D66DFD" w:rsidRDefault="00A209FE" w:rsidP="00FB4DEC">
            <w:pPr>
              <w:pStyle w:val="Tblzattartalom"/>
              <w:jc w:val="center"/>
              <w:rPr>
                <w:rFonts w:cs="Times New Roman"/>
              </w:rPr>
            </w:pPr>
            <w:r w:rsidRPr="00D11D14">
              <w:rPr>
                <w:rFonts w:cs="Times New Roman"/>
                <w:b/>
              </w:rPr>
              <w:t>5 pont</w:t>
            </w:r>
            <w:r>
              <w:rPr>
                <w:rFonts w:cs="Times New Roman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A209FE" w:rsidRPr="00D66DFD" w:rsidRDefault="00A209FE" w:rsidP="00FB4DEC">
            <w:pPr>
              <w:pStyle w:val="Tblzattartalom"/>
              <w:jc w:val="center"/>
              <w:rPr>
                <w:rFonts w:cs="Times New Roman"/>
              </w:rPr>
            </w:pPr>
            <w:r w:rsidRPr="00D66DFD">
              <w:rPr>
                <w:rFonts w:cs="Times New Roman"/>
              </w:rPr>
              <w:t>1</w:t>
            </w:r>
            <w:r w:rsidR="00A94FF7">
              <w:rPr>
                <w:rFonts w:cs="Times New Roman"/>
              </w:rPr>
              <w:t>0</w:t>
            </w:r>
            <w:r w:rsidRPr="00D66DFD">
              <w:rPr>
                <w:rFonts w:cs="Times New Roman"/>
              </w:rPr>
              <w:t xml:space="preserve"> pont</w:t>
            </w:r>
          </w:p>
        </w:tc>
      </w:tr>
      <w:tr w:rsidR="00D11AA2" w:rsidRPr="00D66DFD" w:rsidTr="0037728F">
        <w:trPr>
          <w:trHeight w:val="749"/>
        </w:trPr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11AA2" w:rsidRDefault="00D11AA2" w:rsidP="003B2F11">
            <w:pPr>
              <w:pStyle w:val="Tblzattartalom"/>
              <w:jc w:val="both"/>
              <w:rPr>
                <w:rFonts w:cs="Times New Roman"/>
              </w:rPr>
            </w:pPr>
            <w:r w:rsidRPr="00D66DFD">
              <w:rPr>
                <w:rFonts w:cs="Times New Roman"/>
              </w:rPr>
              <w:t>6.</w:t>
            </w:r>
          </w:p>
          <w:p w:rsidR="00D11AA2" w:rsidRPr="00D66DFD" w:rsidRDefault="00D11AA2" w:rsidP="003B2F11">
            <w:pPr>
              <w:pStyle w:val="Tblzattartalom"/>
              <w:jc w:val="both"/>
              <w:rPr>
                <w:rFonts w:cs="Times New Roman"/>
              </w:rPr>
            </w:pPr>
          </w:p>
        </w:tc>
        <w:tc>
          <w:tcPr>
            <w:tcW w:w="34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37728F" w:rsidRDefault="0037728F" w:rsidP="00D11AA2">
            <w:pPr>
              <w:pStyle w:val="Szvegtrzs"/>
              <w:widowControl/>
              <w:spacing w:after="20"/>
              <w:ind w:firstLine="180"/>
              <w:jc w:val="center"/>
              <w:rPr>
                <w:rFonts w:cs="Times New Roman"/>
              </w:rPr>
            </w:pPr>
          </w:p>
          <w:p w:rsidR="00D11AA2" w:rsidRPr="0026397F" w:rsidRDefault="00D11AA2" w:rsidP="0037728F">
            <w:pPr>
              <w:pStyle w:val="Szvegtrzs"/>
              <w:widowControl/>
              <w:spacing w:after="20"/>
              <w:ind w:firstLine="180"/>
              <w:rPr>
                <w:rFonts w:cs="Times New Roman"/>
                <w:b/>
              </w:rPr>
            </w:pPr>
            <w:r>
              <w:rPr>
                <w:rFonts w:cs="Times New Roman"/>
              </w:rPr>
              <w:t>A pályázó életkora</w:t>
            </w:r>
            <w:r w:rsidR="0037728F">
              <w:rPr>
                <w:rFonts w:cs="Times New Roman"/>
              </w:rPr>
              <w:t>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AA2" w:rsidRDefault="00D11AA2" w:rsidP="0037728F">
            <w:pPr>
              <w:pStyle w:val="Tblzattartalom"/>
              <w:rPr>
                <w:rFonts w:cs="Times New Roman"/>
                <w:b/>
              </w:rPr>
            </w:pPr>
          </w:p>
          <w:p w:rsidR="00D11AA2" w:rsidRPr="00D11D14" w:rsidRDefault="00D11AA2" w:rsidP="003B2F11">
            <w:pPr>
              <w:pStyle w:val="Tblzattartalom"/>
              <w:jc w:val="center"/>
              <w:rPr>
                <w:rFonts w:cs="Times New Roman"/>
                <w:b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AA2" w:rsidRPr="00D66DFD" w:rsidRDefault="00D11AA2" w:rsidP="003B2F11">
            <w:pPr>
              <w:pStyle w:val="Tblzattartalom"/>
              <w:jc w:val="center"/>
              <w:rPr>
                <w:rFonts w:cs="Times New Roman"/>
              </w:rPr>
            </w:pPr>
            <w:r w:rsidRPr="00D66DFD">
              <w:rPr>
                <w:rFonts w:cs="Times New Roman"/>
              </w:rPr>
              <w:t>1</w:t>
            </w:r>
            <w:r>
              <w:rPr>
                <w:rFonts w:cs="Times New Roman"/>
              </w:rPr>
              <w:t>5</w:t>
            </w:r>
            <w:r w:rsidRPr="00D66DFD">
              <w:rPr>
                <w:rFonts w:cs="Times New Roman"/>
              </w:rPr>
              <w:t xml:space="preserve"> pont</w:t>
            </w:r>
          </w:p>
          <w:p w:rsidR="00D11AA2" w:rsidRPr="00D66DFD" w:rsidRDefault="00D11AA2" w:rsidP="003B2F11">
            <w:pPr>
              <w:pStyle w:val="Tblzattartalom"/>
              <w:jc w:val="center"/>
              <w:rPr>
                <w:rFonts w:cs="Times New Roman"/>
              </w:rPr>
            </w:pPr>
          </w:p>
        </w:tc>
      </w:tr>
      <w:tr w:rsidR="00D11AA2" w:rsidRPr="00D66DFD" w:rsidTr="0037728F">
        <w:trPr>
          <w:trHeight w:val="675"/>
        </w:trPr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D11AA2" w:rsidRPr="00D66DFD" w:rsidRDefault="00D11AA2" w:rsidP="003B2F11">
            <w:pPr>
              <w:pStyle w:val="Tblzattartalom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6.1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728F" w:rsidRDefault="00D11AA2" w:rsidP="003177F4">
            <w:pPr>
              <w:pStyle w:val="Szvegtrzs"/>
              <w:widowControl/>
              <w:spacing w:after="20"/>
              <w:ind w:firstLine="180"/>
              <w:rPr>
                <w:rFonts w:cs="Times New Roman"/>
              </w:rPr>
            </w:pPr>
            <w:r>
              <w:rPr>
                <w:rFonts w:cs="Times New Roman"/>
              </w:rPr>
              <w:t>A pályázó életkora 30 év</w:t>
            </w:r>
            <w:r w:rsidR="0037728F">
              <w:rPr>
                <w:rFonts w:cs="Times New Roman"/>
              </w:rPr>
              <w:t xml:space="preserve"> alatti</w:t>
            </w:r>
          </w:p>
          <w:p w:rsidR="00D11AA2" w:rsidRPr="00D66DFD" w:rsidRDefault="0037728F" w:rsidP="003177F4">
            <w:pPr>
              <w:pStyle w:val="Szvegtrzs"/>
              <w:widowControl/>
              <w:spacing w:after="20"/>
              <w:ind w:firstLine="180"/>
              <w:rPr>
                <w:rFonts w:cs="Times New Roman"/>
              </w:rPr>
            </w:pPr>
            <w:r>
              <w:rPr>
                <w:rFonts w:cs="Times New Roman"/>
              </w:rPr>
              <w:t>A pályázó életkora</w:t>
            </w:r>
            <w:r w:rsidR="00D11AA2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30 év </w:t>
            </w:r>
            <w:r w:rsidR="00D11AA2">
              <w:rPr>
                <w:rFonts w:cs="Times New Roman"/>
              </w:rPr>
              <w:t>feletti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AA2" w:rsidRDefault="0037728F" w:rsidP="003177F4">
            <w:pPr>
              <w:pStyle w:val="Tblzattartalom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10 pont</w:t>
            </w:r>
          </w:p>
          <w:p w:rsidR="0037728F" w:rsidRPr="00A209FE" w:rsidRDefault="0037728F" w:rsidP="003177F4">
            <w:pPr>
              <w:pStyle w:val="Tblzattartalom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5 pont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1AA2" w:rsidRPr="00D66DFD" w:rsidRDefault="00D11AA2" w:rsidP="003B2F11">
            <w:pPr>
              <w:pStyle w:val="Tblzattartalom"/>
              <w:jc w:val="center"/>
              <w:rPr>
                <w:rFonts w:cs="Times New Roman"/>
              </w:rPr>
            </w:pPr>
          </w:p>
        </w:tc>
      </w:tr>
      <w:tr w:rsidR="00D11AA2" w:rsidRPr="00D66DFD" w:rsidTr="0037728F">
        <w:trPr>
          <w:trHeight w:val="675"/>
        </w:trPr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11AA2" w:rsidRPr="00D66DFD" w:rsidRDefault="00D11AA2" w:rsidP="003B2F11">
            <w:pPr>
              <w:pStyle w:val="Tblzattartalom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6.2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11AA2" w:rsidRPr="00D66DFD" w:rsidRDefault="00D11AA2" w:rsidP="0037728F">
            <w:pPr>
              <w:pStyle w:val="Szvegtrzs"/>
              <w:widowControl/>
              <w:spacing w:after="20"/>
              <w:rPr>
                <w:rFonts w:cs="Times New Roman"/>
              </w:rPr>
            </w:pPr>
            <w:r>
              <w:rPr>
                <w:rFonts w:cs="Times New Roman"/>
              </w:rPr>
              <w:t>A pályázó és a vele együtt költöző nagykorú személy is 30 év alatti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728F" w:rsidRDefault="0037728F" w:rsidP="003B2F11">
            <w:pPr>
              <w:pStyle w:val="Tblzattartalom"/>
              <w:jc w:val="center"/>
              <w:rPr>
                <w:rFonts w:cs="Times New Roman"/>
                <w:b/>
              </w:rPr>
            </w:pPr>
          </w:p>
          <w:p w:rsidR="00D11AA2" w:rsidRPr="00A209FE" w:rsidRDefault="0037728F" w:rsidP="003B2F11">
            <w:pPr>
              <w:pStyle w:val="Tblzattartalom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5 pont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AA2" w:rsidRPr="00D66DFD" w:rsidRDefault="00D11AA2" w:rsidP="003B2F11">
            <w:pPr>
              <w:pStyle w:val="Tblzattartalom"/>
              <w:jc w:val="center"/>
              <w:rPr>
                <w:rFonts w:cs="Times New Roman"/>
              </w:rPr>
            </w:pPr>
          </w:p>
        </w:tc>
      </w:tr>
      <w:tr w:rsidR="0014403E" w:rsidRPr="00D66DFD" w:rsidTr="0037728F">
        <w:trPr>
          <w:trHeight w:val="553"/>
        </w:trPr>
        <w:tc>
          <w:tcPr>
            <w:tcW w:w="13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09FE" w:rsidRDefault="00A209FE" w:rsidP="003B2F11">
            <w:pPr>
              <w:pStyle w:val="Tblzattartalom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7.</w:t>
            </w:r>
          </w:p>
        </w:tc>
        <w:tc>
          <w:tcPr>
            <w:tcW w:w="348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09FE" w:rsidRPr="00FB4DEC" w:rsidRDefault="00A209FE" w:rsidP="003B2F11">
            <w:pPr>
              <w:pStyle w:val="Szvegtrzs"/>
              <w:widowControl/>
              <w:spacing w:after="20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Illeszkedés az EFOP</w:t>
            </w:r>
            <w:r w:rsidRPr="003B177D">
              <w:rPr>
                <w:rStyle w:val="Kiemels"/>
                <w:i w:val="0"/>
                <w:color w:val="000000"/>
              </w:rPr>
              <w:t>– 1.2.11-16</w:t>
            </w:r>
            <w:r>
              <w:rPr>
                <w:rStyle w:val="Kiemels"/>
                <w:i w:val="0"/>
                <w:color w:val="000000"/>
              </w:rPr>
              <w:t>-2017-</w:t>
            </w:r>
            <w:proofErr w:type="gramStart"/>
            <w:r>
              <w:rPr>
                <w:rStyle w:val="Kiemels"/>
                <w:i w:val="0"/>
                <w:color w:val="000000"/>
              </w:rPr>
              <w:t>00011  pályázati</w:t>
            </w:r>
            <w:proofErr w:type="gramEnd"/>
            <w:r>
              <w:rPr>
                <w:rStyle w:val="Kiemels"/>
                <w:i w:val="0"/>
                <w:color w:val="000000"/>
              </w:rPr>
              <w:t xml:space="preserve"> feltételekhez a települési érdekek figyelembevételével                                     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1" w:space="0" w:color="000000"/>
              <w:right w:val="single" w:sz="4" w:space="0" w:color="auto"/>
            </w:tcBorders>
          </w:tcPr>
          <w:p w:rsidR="00A209FE" w:rsidRDefault="00A209FE" w:rsidP="003B2F11">
            <w:pPr>
              <w:pStyle w:val="Tblzattartalom"/>
              <w:jc w:val="center"/>
              <w:rPr>
                <w:rFonts w:cs="Times New Roman"/>
                <w:b/>
              </w:rPr>
            </w:pPr>
          </w:p>
          <w:p w:rsidR="00A209FE" w:rsidRPr="00D11D14" w:rsidRDefault="00D04B84" w:rsidP="003B2F11">
            <w:pPr>
              <w:pStyle w:val="Tblzattartalom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50</w:t>
            </w:r>
            <w:r w:rsidR="00A209FE" w:rsidRPr="00D11D14">
              <w:rPr>
                <w:rFonts w:cs="Times New Roman"/>
                <w:b/>
              </w:rPr>
              <w:t xml:space="preserve"> pont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A209FE" w:rsidRPr="00D66DFD" w:rsidRDefault="00140818" w:rsidP="003B2F11">
            <w:pPr>
              <w:pStyle w:val="Tblzattartalom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</w:t>
            </w:r>
            <w:r w:rsidR="00A209FE">
              <w:rPr>
                <w:rFonts w:cs="Times New Roman"/>
              </w:rPr>
              <w:t xml:space="preserve"> pont</w:t>
            </w:r>
          </w:p>
        </w:tc>
      </w:tr>
      <w:tr w:rsidR="0014403E" w:rsidRPr="00D66DFD" w:rsidTr="00D11AA2">
        <w:trPr>
          <w:trHeight w:val="553"/>
        </w:trPr>
        <w:tc>
          <w:tcPr>
            <w:tcW w:w="13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09FE" w:rsidRPr="00D66DFD" w:rsidRDefault="00A209FE" w:rsidP="003B2F11">
            <w:pPr>
              <w:pStyle w:val="Tblzattartalom"/>
              <w:jc w:val="both"/>
              <w:rPr>
                <w:rFonts w:cs="Times New Roman"/>
                <w:color w:val="000000"/>
                <w:shd w:val="clear" w:color="auto" w:fill="83CAFF"/>
              </w:rPr>
            </w:pPr>
            <w:r>
              <w:rPr>
                <w:rFonts w:cs="Times New Roman"/>
              </w:rPr>
              <w:t>8</w:t>
            </w:r>
            <w:r w:rsidRPr="00D66DFD">
              <w:rPr>
                <w:rFonts w:cs="Times New Roman"/>
              </w:rPr>
              <w:t>.</w:t>
            </w:r>
          </w:p>
        </w:tc>
        <w:tc>
          <w:tcPr>
            <w:tcW w:w="348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09FE" w:rsidRPr="00D66DFD" w:rsidRDefault="00A209FE" w:rsidP="003B2F11">
            <w:pPr>
              <w:pStyle w:val="Szvegtrzs"/>
              <w:widowControl/>
              <w:spacing w:after="20"/>
              <w:jc w:val="both"/>
              <w:rPr>
                <w:rFonts w:cs="Times New Roman"/>
                <w:shd w:val="clear" w:color="auto" w:fill="83CAFF"/>
              </w:rPr>
            </w:pPr>
            <w:r w:rsidRPr="00FB4DEC">
              <w:rPr>
                <w:rFonts w:cs="Times New Roman"/>
                <w:color w:val="000000"/>
              </w:rPr>
              <w:t>A l</w:t>
            </w:r>
            <w:r w:rsidRPr="00FB4DEC">
              <w:rPr>
                <w:rStyle w:val="Kiemels"/>
                <w:i w:val="0"/>
              </w:rPr>
              <w:t>akhatás</w:t>
            </w:r>
            <w:r>
              <w:rPr>
                <w:rStyle w:val="Kiemels"/>
                <w:i w:val="0"/>
              </w:rPr>
              <w:t>i t</w:t>
            </w:r>
            <w:r w:rsidRPr="00FB4DEC">
              <w:rPr>
                <w:rStyle w:val="Kiemels"/>
                <w:i w:val="0"/>
              </w:rPr>
              <w:t>ámogatá</w:t>
            </w:r>
            <w:r>
              <w:rPr>
                <w:rStyle w:val="Kiemels"/>
                <w:i w:val="0"/>
              </w:rPr>
              <w:t>s v</w:t>
            </w:r>
            <w:r w:rsidRPr="00FB4DEC">
              <w:rPr>
                <w:rStyle w:val="Kiemels"/>
                <w:i w:val="0"/>
              </w:rPr>
              <w:t>onatkozásába</w:t>
            </w:r>
            <w:r>
              <w:rPr>
                <w:rStyle w:val="Kiemels"/>
                <w:i w:val="0"/>
              </w:rPr>
              <w:t>n k</w:t>
            </w:r>
            <w:r w:rsidRPr="00FB4DEC">
              <w:rPr>
                <w:rStyle w:val="Kiemels"/>
                <w:i w:val="0"/>
              </w:rPr>
              <w:t>iegészítő</w:t>
            </w:r>
            <w:r w:rsidRPr="00FB4DEC">
              <w:rPr>
                <w:rFonts w:cs="Times New Roman"/>
                <w:color w:val="000000"/>
                <w:shd w:val="clear" w:color="auto" w:fill="83CAFF"/>
              </w:rPr>
              <w:t xml:space="preserve"> </w:t>
            </w:r>
            <w:r>
              <w:rPr>
                <w:rFonts w:cs="Times New Roman"/>
                <w:color w:val="000000"/>
                <w:shd w:val="clear" w:color="auto" w:fill="83CAFF"/>
              </w:rPr>
              <w:t xml:space="preserve">  </w:t>
            </w:r>
            <w:r w:rsidRPr="00FB4DEC">
              <w:rPr>
                <w:rStyle w:val="Kiemels"/>
                <w:i w:val="0"/>
              </w:rPr>
              <w:t>szempont</w:t>
            </w:r>
            <w:r>
              <w:rPr>
                <w:rStyle w:val="Kiemels"/>
                <w:i w:val="0"/>
              </w:rPr>
              <w:t>ok</w:t>
            </w:r>
          </w:p>
        </w:tc>
        <w:tc>
          <w:tcPr>
            <w:tcW w:w="993" w:type="dxa"/>
            <w:tcBorders>
              <w:bottom w:val="single" w:sz="1" w:space="0" w:color="000000"/>
              <w:right w:val="single" w:sz="4" w:space="0" w:color="auto"/>
            </w:tcBorders>
          </w:tcPr>
          <w:p w:rsidR="00A209FE" w:rsidRPr="00D66DFD" w:rsidRDefault="00A209FE" w:rsidP="003B2F11">
            <w:pPr>
              <w:pStyle w:val="Tblzattartalom"/>
              <w:jc w:val="center"/>
              <w:rPr>
                <w:rFonts w:cs="Times New Roman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209FE" w:rsidRPr="00D66DFD" w:rsidRDefault="00A209FE" w:rsidP="003B2F11">
            <w:pPr>
              <w:pStyle w:val="Tblzattartalom"/>
              <w:jc w:val="center"/>
              <w:rPr>
                <w:rFonts w:cs="Times New Roman"/>
              </w:rPr>
            </w:pPr>
          </w:p>
        </w:tc>
      </w:tr>
      <w:tr w:rsidR="0014403E" w:rsidRPr="00D66DFD" w:rsidTr="00D11AA2">
        <w:trPr>
          <w:trHeight w:val="2668"/>
        </w:trPr>
        <w:tc>
          <w:tcPr>
            <w:tcW w:w="13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09FE" w:rsidRPr="00D66DFD" w:rsidRDefault="00A209FE" w:rsidP="003B2F11">
            <w:pPr>
              <w:pStyle w:val="Tblzattartalom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  <w:r w:rsidRPr="00D66DFD">
              <w:rPr>
                <w:rFonts w:cs="Times New Roman"/>
              </w:rPr>
              <w:t>.1</w:t>
            </w:r>
          </w:p>
        </w:tc>
        <w:tc>
          <w:tcPr>
            <w:tcW w:w="348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09FE" w:rsidRPr="00D66DFD" w:rsidRDefault="00A209FE" w:rsidP="003B2F11">
            <w:pPr>
              <w:pStyle w:val="Szvegtrzs"/>
              <w:widowControl/>
              <w:spacing w:after="20"/>
              <w:ind w:firstLine="180"/>
              <w:jc w:val="both"/>
              <w:rPr>
                <w:rFonts w:cs="Times New Roman"/>
              </w:rPr>
            </w:pPr>
            <w:proofErr w:type="spellStart"/>
            <w:r w:rsidRPr="00D66DFD">
              <w:rPr>
                <w:rFonts w:cs="Times New Roman"/>
              </w:rPr>
              <w:t>Együttköltöző</w:t>
            </w:r>
            <w:proofErr w:type="spellEnd"/>
            <w:r w:rsidRPr="00D66DFD">
              <w:rPr>
                <w:rFonts w:cs="Times New Roman"/>
              </w:rPr>
              <w:t xml:space="preserve"> személyek száma:</w:t>
            </w:r>
          </w:p>
          <w:p w:rsidR="00A209FE" w:rsidRPr="00D66DFD" w:rsidRDefault="00A209FE" w:rsidP="003B2F11">
            <w:pPr>
              <w:pStyle w:val="Szvegtrzs"/>
              <w:widowControl/>
              <w:spacing w:after="20"/>
              <w:ind w:firstLine="180"/>
              <w:rPr>
                <w:rFonts w:cs="Times New Roman"/>
              </w:rPr>
            </w:pPr>
            <w:r w:rsidRPr="00D66DFD">
              <w:rPr>
                <w:rFonts w:cs="Times New Roman"/>
              </w:rPr>
              <w:t>- Házastárssal, vagy élettárssal és</w:t>
            </w:r>
            <w:r>
              <w:rPr>
                <w:rFonts w:cs="Times New Roman"/>
              </w:rPr>
              <w:t xml:space="preserve"> legalább 1</w:t>
            </w:r>
            <w:r w:rsidRPr="00D66DFD">
              <w:rPr>
                <w:rFonts w:cs="Times New Roman"/>
              </w:rPr>
              <w:t xml:space="preserve"> gyermekkel költözés esetén                                           </w:t>
            </w:r>
          </w:p>
          <w:p w:rsidR="00A209FE" w:rsidRPr="00D66DFD" w:rsidRDefault="00A209FE" w:rsidP="0014403E">
            <w:pPr>
              <w:pStyle w:val="Szvegtrzs"/>
              <w:widowControl/>
              <w:spacing w:after="20"/>
              <w:ind w:firstLine="180"/>
              <w:rPr>
                <w:rFonts w:cs="Times New Roman"/>
                <w:b/>
              </w:rPr>
            </w:pPr>
            <w:r w:rsidRPr="00D66DFD">
              <w:rPr>
                <w:rFonts w:cs="Times New Roman"/>
              </w:rPr>
              <w:t xml:space="preserve">- Házastárssal, vagy élettárssal költözés esetén                                                        </w:t>
            </w:r>
            <w:r w:rsidRPr="00D66DFD">
              <w:rPr>
                <w:rFonts w:cs="Times New Roman"/>
                <w:b/>
              </w:rPr>
              <w:t xml:space="preserve"> </w:t>
            </w:r>
          </w:p>
          <w:p w:rsidR="00A209FE" w:rsidRPr="00D66DFD" w:rsidRDefault="00A209FE" w:rsidP="00D11D14">
            <w:pPr>
              <w:pStyle w:val="Szvegtrzs"/>
              <w:widowControl/>
              <w:spacing w:after="20"/>
              <w:ind w:firstLine="180"/>
              <w:rPr>
                <w:rFonts w:cs="Times New Roman"/>
              </w:rPr>
            </w:pPr>
            <w:r w:rsidRPr="00D66DFD">
              <w:rPr>
                <w:rFonts w:cs="Times New Roman"/>
              </w:rPr>
              <w:t>- egyedülálló fiatal</w:t>
            </w:r>
            <w:r>
              <w:rPr>
                <w:rFonts w:cs="Times New Roman"/>
              </w:rPr>
              <w:t xml:space="preserve"> egyedül</w:t>
            </w:r>
            <w:r w:rsidRPr="00D66DFD">
              <w:rPr>
                <w:rFonts w:cs="Times New Roman"/>
              </w:rPr>
              <w:t xml:space="preserve"> költözése esetén           </w:t>
            </w:r>
          </w:p>
        </w:tc>
        <w:tc>
          <w:tcPr>
            <w:tcW w:w="993" w:type="dxa"/>
            <w:tcBorders>
              <w:bottom w:val="single" w:sz="1" w:space="0" w:color="000000"/>
              <w:right w:val="single" w:sz="4" w:space="0" w:color="auto"/>
            </w:tcBorders>
          </w:tcPr>
          <w:p w:rsidR="00A209FE" w:rsidRDefault="00A209FE" w:rsidP="003B2F11">
            <w:pPr>
              <w:pStyle w:val="Tblzattartalom"/>
              <w:jc w:val="center"/>
              <w:rPr>
                <w:rFonts w:cs="Times New Roman"/>
              </w:rPr>
            </w:pPr>
          </w:p>
          <w:p w:rsidR="00A209FE" w:rsidRDefault="00A209FE" w:rsidP="003B2F11">
            <w:pPr>
              <w:pStyle w:val="Tblzattartalom"/>
              <w:jc w:val="center"/>
              <w:rPr>
                <w:rFonts w:cs="Times New Roman"/>
              </w:rPr>
            </w:pPr>
          </w:p>
          <w:p w:rsidR="00A209FE" w:rsidRDefault="00A209FE" w:rsidP="003B2F11">
            <w:pPr>
              <w:pStyle w:val="Tblzattartalom"/>
              <w:jc w:val="center"/>
              <w:rPr>
                <w:rFonts w:cs="Times New Roman"/>
              </w:rPr>
            </w:pPr>
          </w:p>
          <w:p w:rsidR="00A209FE" w:rsidRPr="00D11D14" w:rsidRDefault="00A209FE" w:rsidP="003B2F11">
            <w:pPr>
              <w:pStyle w:val="Tblzattartalom"/>
              <w:jc w:val="center"/>
              <w:rPr>
                <w:rFonts w:cs="Times New Roman"/>
                <w:b/>
              </w:rPr>
            </w:pPr>
            <w:r w:rsidRPr="00D11D14">
              <w:rPr>
                <w:rFonts w:cs="Times New Roman"/>
                <w:b/>
              </w:rPr>
              <w:t>20 pont</w:t>
            </w:r>
          </w:p>
          <w:p w:rsidR="0014403E" w:rsidRDefault="0014403E" w:rsidP="00A94FF7">
            <w:pPr>
              <w:pStyle w:val="Tblzattartalom"/>
              <w:rPr>
                <w:rFonts w:cs="Times New Roman"/>
                <w:b/>
              </w:rPr>
            </w:pPr>
          </w:p>
          <w:p w:rsidR="00A94FF7" w:rsidRDefault="00A94FF7" w:rsidP="00D11D14">
            <w:pPr>
              <w:pStyle w:val="Tblzattartalom"/>
              <w:rPr>
                <w:rFonts w:cs="Times New Roman"/>
                <w:b/>
              </w:rPr>
            </w:pPr>
          </w:p>
          <w:p w:rsidR="00A209FE" w:rsidRPr="00D11D14" w:rsidRDefault="00A209FE" w:rsidP="003B2F11">
            <w:pPr>
              <w:pStyle w:val="Tblzattartalom"/>
              <w:jc w:val="center"/>
              <w:rPr>
                <w:rFonts w:cs="Times New Roman"/>
                <w:b/>
              </w:rPr>
            </w:pPr>
            <w:r w:rsidRPr="00D11D14">
              <w:rPr>
                <w:rFonts w:cs="Times New Roman"/>
                <w:b/>
              </w:rPr>
              <w:t>15 pont</w:t>
            </w:r>
          </w:p>
          <w:p w:rsidR="00A209FE" w:rsidRPr="00D11D14" w:rsidRDefault="00A209FE" w:rsidP="003B2F11">
            <w:pPr>
              <w:pStyle w:val="Tblzattartalom"/>
              <w:jc w:val="center"/>
              <w:rPr>
                <w:rFonts w:cs="Times New Roman"/>
                <w:b/>
              </w:rPr>
            </w:pPr>
          </w:p>
          <w:p w:rsidR="00A209FE" w:rsidRPr="00D66DFD" w:rsidRDefault="00A209FE" w:rsidP="003B2F11">
            <w:pPr>
              <w:pStyle w:val="Tblzattartalom"/>
              <w:jc w:val="center"/>
              <w:rPr>
                <w:rFonts w:cs="Times New Roman"/>
              </w:rPr>
            </w:pPr>
            <w:r w:rsidRPr="00D11D14">
              <w:rPr>
                <w:rFonts w:cs="Times New Roman"/>
                <w:b/>
              </w:rPr>
              <w:t>5 pont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A209FE" w:rsidRPr="00D66DFD" w:rsidRDefault="00A209FE" w:rsidP="003B2F11">
            <w:pPr>
              <w:pStyle w:val="Tblzattartalom"/>
              <w:jc w:val="center"/>
              <w:rPr>
                <w:rFonts w:cs="Times New Roman"/>
              </w:rPr>
            </w:pPr>
            <w:r w:rsidRPr="00D66DFD">
              <w:rPr>
                <w:rFonts w:cs="Times New Roman"/>
              </w:rPr>
              <w:t>20 pont</w:t>
            </w:r>
          </w:p>
        </w:tc>
      </w:tr>
      <w:tr w:rsidR="0014403E" w:rsidRPr="00D66DFD" w:rsidTr="00D11AA2">
        <w:trPr>
          <w:trHeight w:val="866"/>
        </w:trPr>
        <w:tc>
          <w:tcPr>
            <w:tcW w:w="1332" w:type="dxa"/>
            <w:tcBorders>
              <w:left w:val="single" w:sz="1" w:space="0" w:color="000000"/>
            </w:tcBorders>
            <w:shd w:val="clear" w:color="auto" w:fill="auto"/>
          </w:tcPr>
          <w:p w:rsidR="00A209FE" w:rsidRPr="00D66DFD" w:rsidRDefault="00A209FE" w:rsidP="003B2F11">
            <w:pPr>
              <w:pStyle w:val="Tblzattartalom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  <w:r w:rsidRPr="00D66DFD">
              <w:rPr>
                <w:rFonts w:cs="Times New Roman"/>
              </w:rPr>
              <w:t>.</w:t>
            </w:r>
            <w:r>
              <w:rPr>
                <w:rFonts w:cs="Times New Roman"/>
              </w:rPr>
              <w:t>2</w:t>
            </w:r>
          </w:p>
        </w:tc>
        <w:tc>
          <w:tcPr>
            <w:tcW w:w="3486" w:type="dxa"/>
            <w:tcBorders>
              <w:left w:val="single" w:sz="1" w:space="0" w:color="000000"/>
            </w:tcBorders>
            <w:shd w:val="clear" w:color="auto" w:fill="auto"/>
          </w:tcPr>
          <w:p w:rsidR="00A209FE" w:rsidRPr="00D66DFD" w:rsidRDefault="00A209FE" w:rsidP="003B2F11">
            <w:pPr>
              <w:pStyle w:val="Szvegtrzs"/>
              <w:widowControl/>
              <w:spacing w:after="20"/>
              <w:ind w:firstLine="180"/>
              <w:jc w:val="both"/>
              <w:rPr>
                <w:rFonts w:cs="Times New Roman"/>
              </w:rPr>
            </w:pPr>
            <w:r w:rsidRPr="00D66DFD">
              <w:rPr>
                <w:rFonts w:cs="Times New Roman"/>
              </w:rPr>
              <w:t xml:space="preserve">A pályázó </w:t>
            </w:r>
            <w:r>
              <w:rPr>
                <w:rFonts w:cs="Times New Roman"/>
              </w:rPr>
              <w:t>lakás-előtakarékossággal rendelkezik:</w:t>
            </w:r>
          </w:p>
          <w:p w:rsidR="00A209FE" w:rsidRPr="00D66DFD" w:rsidRDefault="00A209FE" w:rsidP="003B2F11">
            <w:pPr>
              <w:pStyle w:val="Szvegtrzs"/>
              <w:widowControl/>
              <w:spacing w:after="20"/>
              <w:ind w:firstLine="180"/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</w:rPr>
              <w:t>igen</w:t>
            </w:r>
            <w:r w:rsidRPr="00D66DFD">
              <w:rPr>
                <w:rFonts w:cs="Times New Roman"/>
              </w:rPr>
              <w:t xml:space="preserve">             </w:t>
            </w:r>
            <w:r>
              <w:rPr>
                <w:rFonts w:cs="Times New Roman"/>
              </w:rPr>
              <w:t xml:space="preserve">             </w:t>
            </w:r>
            <w:r w:rsidRPr="00D66DFD">
              <w:rPr>
                <w:rFonts w:cs="Times New Roman"/>
              </w:rPr>
              <w:t xml:space="preserve">                                  </w:t>
            </w:r>
          </w:p>
          <w:p w:rsidR="00A209FE" w:rsidRPr="00D66DFD" w:rsidRDefault="00A209FE" w:rsidP="003B2F11">
            <w:pPr>
              <w:pStyle w:val="Szvegtrzs"/>
              <w:widowControl/>
              <w:spacing w:after="20"/>
              <w:ind w:firstLine="18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nem  </w:t>
            </w:r>
            <w:r w:rsidRPr="00D66DFD">
              <w:rPr>
                <w:rFonts w:cs="Times New Roman"/>
              </w:rPr>
              <w:t xml:space="preserve">      </w:t>
            </w:r>
            <w:r>
              <w:rPr>
                <w:rFonts w:cs="Times New Roman"/>
              </w:rPr>
              <w:t xml:space="preserve">              </w:t>
            </w:r>
            <w:r w:rsidRPr="00D66DFD">
              <w:rPr>
                <w:rFonts w:cs="Times New Roman"/>
              </w:rPr>
              <w:t xml:space="preserve">                 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9FE" w:rsidRDefault="00A209FE" w:rsidP="003B2F11">
            <w:pPr>
              <w:pStyle w:val="Tblzattartalom"/>
              <w:jc w:val="center"/>
              <w:rPr>
                <w:rFonts w:cs="Times New Roman"/>
              </w:rPr>
            </w:pPr>
          </w:p>
          <w:p w:rsidR="00A209FE" w:rsidRDefault="00A209FE" w:rsidP="003B2F11">
            <w:pPr>
              <w:pStyle w:val="Tblzattartalom"/>
              <w:jc w:val="center"/>
              <w:rPr>
                <w:rFonts w:cs="Times New Roman"/>
              </w:rPr>
            </w:pPr>
          </w:p>
          <w:p w:rsidR="00A209FE" w:rsidRDefault="00A209FE" w:rsidP="003B2F11">
            <w:pPr>
              <w:pStyle w:val="Tblzattartalom"/>
              <w:jc w:val="center"/>
              <w:rPr>
                <w:rFonts w:cs="Times New Roman"/>
              </w:rPr>
            </w:pPr>
          </w:p>
          <w:p w:rsidR="00A209FE" w:rsidRDefault="00A209FE" w:rsidP="003B2F11">
            <w:pPr>
              <w:pStyle w:val="Tblzattartalom"/>
              <w:jc w:val="center"/>
              <w:rPr>
                <w:rFonts w:cs="Times New Roman"/>
                <w:b/>
              </w:rPr>
            </w:pPr>
            <w:r w:rsidRPr="00D11D14">
              <w:rPr>
                <w:rFonts w:cs="Times New Roman"/>
                <w:b/>
              </w:rPr>
              <w:t>10 pont</w:t>
            </w:r>
          </w:p>
          <w:p w:rsidR="00A209FE" w:rsidRPr="00D11D14" w:rsidRDefault="00A209FE" w:rsidP="003B2F11">
            <w:pPr>
              <w:pStyle w:val="Tblzattartalom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0 pont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A209FE" w:rsidRPr="00D66DFD" w:rsidRDefault="00A209FE" w:rsidP="003B2F11">
            <w:pPr>
              <w:pStyle w:val="Tblzattartalom"/>
              <w:jc w:val="center"/>
              <w:rPr>
                <w:rFonts w:cs="Times New Roman"/>
              </w:rPr>
            </w:pPr>
            <w:r w:rsidRPr="00D66DFD">
              <w:rPr>
                <w:rFonts w:cs="Times New Roman"/>
              </w:rPr>
              <w:t>10 pont</w:t>
            </w:r>
          </w:p>
        </w:tc>
      </w:tr>
      <w:tr w:rsidR="0014403E" w:rsidRPr="00D66DFD" w:rsidTr="00D11AA2">
        <w:trPr>
          <w:trHeight w:val="65"/>
        </w:trPr>
        <w:tc>
          <w:tcPr>
            <w:tcW w:w="13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09FE" w:rsidRDefault="00A209FE" w:rsidP="003B2F11">
            <w:pPr>
              <w:pStyle w:val="Tblzattartalom"/>
              <w:jc w:val="both"/>
              <w:rPr>
                <w:rFonts w:cs="Times New Roman"/>
              </w:rPr>
            </w:pPr>
          </w:p>
        </w:tc>
        <w:tc>
          <w:tcPr>
            <w:tcW w:w="34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09FE" w:rsidRPr="00D66DFD" w:rsidRDefault="00A209FE" w:rsidP="0026397F">
            <w:pPr>
              <w:pStyle w:val="Szvegtrzs"/>
              <w:widowControl/>
              <w:spacing w:after="20"/>
              <w:jc w:val="both"/>
              <w:rPr>
                <w:rFonts w:cs="Times New Roman"/>
              </w:rPr>
            </w:pPr>
          </w:p>
        </w:tc>
        <w:tc>
          <w:tcPr>
            <w:tcW w:w="993" w:type="dxa"/>
            <w:tcBorders>
              <w:bottom w:val="single" w:sz="2" w:space="0" w:color="000000"/>
              <w:right w:val="single" w:sz="4" w:space="0" w:color="auto"/>
            </w:tcBorders>
          </w:tcPr>
          <w:p w:rsidR="00A209FE" w:rsidRPr="00D66DFD" w:rsidRDefault="00A209FE" w:rsidP="003B2F11">
            <w:pPr>
              <w:pStyle w:val="Tblzattartalom"/>
              <w:jc w:val="center"/>
              <w:rPr>
                <w:rFonts w:cs="Times New Roman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209FE" w:rsidRPr="00D66DFD" w:rsidRDefault="00A209FE" w:rsidP="003B2F11">
            <w:pPr>
              <w:pStyle w:val="Tblzattartalom"/>
              <w:jc w:val="center"/>
              <w:rPr>
                <w:rFonts w:cs="Times New Roman"/>
              </w:rPr>
            </w:pPr>
          </w:p>
        </w:tc>
      </w:tr>
    </w:tbl>
    <w:p w:rsidR="00400C68" w:rsidRDefault="00400C68"/>
    <w:sectPr w:rsidR="00400C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"/>
        <w:caps w:val="0"/>
        <w:smallCaps w:val="0"/>
        <w:color w:val="000000"/>
        <w:spacing w:val="0"/>
        <w:sz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"/>
        <w:caps w:val="0"/>
        <w:smallCaps w:val="0"/>
        <w:color w:val="000000"/>
        <w:spacing w:val="0"/>
        <w:sz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"/>
        <w:caps w:val="0"/>
        <w:smallCaps w:val="0"/>
        <w:color w:val="000000"/>
        <w:spacing w:val="0"/>
        <w:sz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"/>
        <w:caps w:val="0"/>
        <w:smallCaps w:val="0"/>
        <w:color w:val="000000"/>
        <w:spacing w:val="0"/>
        <w:sz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"/>
        <w:caps w:val="0"/>
        <w:smallCaps w:val="0"/>
        <w:color w:val="000000"/>
        <w:spacing w:val="0"/>
        <w:sz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"/>
        <w:caps w:val="0"/>
        <w:smallCaps w:val="0"/>
        <w:color w:val="000000"/>
        <w:spacing w:val="0"/>
        <w:sz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"/>
        <w:caps w:val="0"/>
        <w:smallCaps w:val="0"/>
        <w:color w:val="000000"/>
        <w:spacing w:val="0"/>
        <w:sz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"/>
        <w:caps w:val="0"/>
        <w:smallCaps w:val="0"/>
        <w:color w:val="000000"/>
        <w:spacing w:val="0"/>
        <w:sz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"/>
        <w:caps w:val="0"/>
        <w:smallCaps w:val="0"/>
        <w:color w:val="000000"/>
        <w:spacing w:val="0"/>
        <w:sz w:val="24"/>
      </w:r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"/>
        <w:caps w:val="0"/>
        <w:smallCaps w:val="0"/>
        <w:color w:val="000000"/>
        <w:spacing w:val="0"/>
        <w:sz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"/>
        <w:caps w:val="0"/>
        <w:smallCaps w:val="0"/>
        <w:color w:val="000000"/>
        <w:spacing w:val="0"/>
        <w:sz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"/>
        <w:caps w:val="0"/>
        <w:smallCaps w:val="0"/>
        <w:color w:val="000000"/>
        <w:spacing w:val="0"/>
        <w:sz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"/>
        <w:caps w:val="0"/>
        <w:smallCaps w:val="0"/>
        <w:color w:val="000000"/>
        <w:spacing w:val="0"/>
        <w:sz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"/>
        <w:caps w:val="0"/>
        <w:smallCaps w:val="0"/>
        <w:color w:val="000000"/>
        <w:spacing w:val="0"/>
        <w:sz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"/>
        <w:caps w:val="0"/>
        <w:smallCaps w:val="0"/>
        <w:color w:val="000000"/>
        <w:spacing w:val="0"/>
        <w:sz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"/>
        <w:caps w:val="0"/>
        <w:smallCaps w:val="0"/>
        <w:color w:val="000000"/>
        <w:spacing w:val="0"/>
        <w:sz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"/>
        <w:caps w:val="0"/>
        <w:smallCaps w:val="0"/>
        <w:color w:val="000000"/>
        <w:spacing w:val="0"/>
        <w:sz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"/>
        <w:caps w:val="0"/>
        <w:smallCaps w:val="0"/>
        <w:color w:val="000000"/>
        <w:spacing w:val="0"/>
        <w:sz w:val="24"/>
      </w:r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"/>
        <w:caps w:val="0"/>
        <w:smallCaps w:val="0"/>
        <w:color w:val="000000"/>
        <w:spacing w:val="0"/>
        <w:sz w:val="24"/>
        <w:shd w:val="clear" w:color="auto" w:fill="auto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"/>
        <w:caps w:val="0"/>
        <w:smallCaps w:val="0"/>
        <w:color w:val="000000"/>
        <w:spacing w:val="0"/>
        <w:sz w:val="24"/>
        <w:shd w:val="clear" w:color="auto" w:fill="auto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"/>
        <w:caps w:val="0"/>
        <w:smallCaps w:val="0"/>
        <w:color w:val="000000"/>
        <w:spacing w:val="0"/>
        <w:sz w:val="24"/>
        <w:shd w:val="clear" w:color="auto" w:fill="auto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"/>
        <w:caps w:val="0"/>
        <w:smallCaps w:val="0"/>
        <w:color w:val="000000"/>
        <w:spacing w:val="0"/>
        <w:sz w:val="24"/>
        <w:shd w:val="clear" w:color="auto" w:fill="auto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"/>
        <w:caps w:val="0"/>
        <w:smallCaps w:val="0"/>
        <w:color w:val="000000"/>
        <w:spacing w:val="0"/>
        <w:sz w:val="24"/>
        <w:shd w:val="clear" w:color="auto" w:fill="auto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"/>
        <w:caps w:val="0"/>
        <w:smallCaps w:val="0"/>
        <w:color w:val="000000"/>
        <w:spacing w:val="0"/>
        <w:sz w:val="24"/>
        <w:shd w:val="clear" w:color="auto" w:fill="auto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"/>
        <w:caps w:val="0"/>
        <w:smallCaps w:val="0"/>
        <w:color w:val="000000"/>
        <w:spacing w:val="0"/>
        <w:sz w:val="24"/>
        <w:shd w:val="clear" w:color="auto" w:fill="auto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"/>
        <w:caps w:val="0"/>
        <w:smallCaps w:val="0"/>
        <w:color w:val="000000"/>
        <w:spacing w:val="0"/>
        <w:sz w:val="24"/>
        <w:shd w:val="clear" w:color="auto" w:fill="auto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"/>
        <w:caps w:val="0"/>
        <w:smallCaps w:val="0"/>
        <w:color w:val="000000"/>
        <w:spacing w:val="0"/>
        <w:sz w:val="24"/>
        <w:shd w:val="clear" w:color="auto" w:fill="auto"/>
      </w:rPr>
    </w:lvl>
  </w:abstractNum>
  <w:abstractNum w:abstractNumId="3" w15:restartNumberingAfterBreak="0">
    <w:nsid w:val="06602F3B"/>
    <w:multiLevelType w:val="hybridMultilevel"/>
    <w:tmpl w:val="605C16E4"/>
    <w:lvl w:ilvl="0" w:tplc="1ABC15A4">
      <w:start w:val="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E0297"/>
    <w:multiLevelType w:val="hybridMultilevel"/>
    <w:tmpl w:val="DADE2C96"/>
    <w:lvl w:ilvl="0" w:tplc="1ABC15A4">
      <w:start w:val="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C081F"/>
    <w:multiLevelType w:val="hybridMultilevel"/>
    <w:tmpl w:val="223E0630"/>
    <w:lvl w:ilvl="0" w:tplc="3E665E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42D0B7D"/>
    <w:multiLevelType w:val="hybridMultilevel"/>
    <w:tmpl w:val="8F82D414"/>
    <w:lvl w:ilvl="0" w:tplc="1ABC15A4">
      <w:start w:val="5"/>
      <w:numFmt w:val="bullet"/>
      <w:lvlText w:val="-"/>
      <w:lvlJc w:val="left"/>
      <w:pPr>
        <w:ind w:left="54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746E6249"/>
    <w:multiLevelType w:val="hybridMultilevel"/>
    <w:tmpl w:val="318658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DFD"/>
    <w:rsid w:val="00040A52"/>
    <w:rsid w:val="00072AD9"/>
    <w:rsid w:val="00140818"/>
    <w:rsid w:val="0014403E"/>
    <w:rsid w:val="002063C1"/>
    <w:rsid w:val="00211717"/>
    <w:rsid w:val="0025782F"/>
    <w:rsid w:val="0026397F"/>
    <w:rsid w:val="002C5249"/>
    <w:rsid w:val="003177F4"/>
    <w:rsid w:val="003207E5"/>
    <w:rsid w:val="0037728F"/>
    <w:rsid w:val="003B2F11"/>
    <w:rsid w:val="003F29CB"/>
    <w:rsid w:val="00400C68"/>
    <w:rsid w:val="004542D4"/>
    <w:rsid w:val="0057326A"/>
    <w:rsid w:val="0061125C"/>
    <w:rsid w:val="00674952"/>
    <w:rsid w:val="006D4616"/>
    <w:rsid w:val="0071422C"/>
    <w:rsid w:val="00751883"/>
    <w:rsid w:val="007D382B"/>
    <w:rsid w:val="0082456B"/>
    <w:rsid w:val="00873F15"/>
    <w:rsid w:val="00A209FE"/>
    <w:rsid w:val="00A55CC2"/>
    <w:rsid w:val="00A94FF7"/>
    <w:rsid w:val="00AE61DC"/>
    <w:rsid w:val="00BD41F0"/>
    <w:rsid w:val="00C27314"/>
    <w:rsid w:val="00D04B84"/>
    <w:rsid w:val="00D11AA2"/>
    <w:rsid w:val="00D11D14"/>
    <w:rsid w:val="00D66DFD"/>
    <w:rsid w:val="00D8599E"/>
    <w:rsid w:val="00FB4DEC"/>
    <w:rsid w:val="00FE631A"/>
    <w:rsid w:val="00FF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F49DA"/>
  <w15:chartTrackingRefBased/>
  <w15:docId w15:val="{11412131-64AC-49C1-87C5-D0B2418D9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66DF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">
    <w:name w:val="Emphasis"/>
    <w:qFormat/>
    <w:rsid w:val="00D66DFD"/>
    <w:rPr>
      <w:i/>
      <w:iCs/>
    </w:rPr>
  </w:style>
  <w:style w:type="paragraph" w:styleId="Szvegtrzs">
    <w:name w:val="Body Text"/>
    <w:basedOn w:val="Norml"/>
    <w:link w:val="SzvegtrzsChar"/>
    <w:rsid w:val="00D66DFD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D66DFD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Default">
    <w:name w:val="Default"/>
    <w:basedOn w:val="Norml"/>
    <w:rsid w:val="00D66DFD"/>
    <w:pPr>
      <w:autoSpaceDE w:val="0"/>
    </w:pPr>
    <w:rPr>
      <w:rFonts w:eastAsia="Times New Roman" w:cs="Times New Roman"/>
      <w:color w:val="000000"/>
    </w:rPr>
  </w:style>
  <w:style w:type="paragraph" w:customStyle="1" w:styleId="Tblzattartalom">
    <w:name w:val="Táblázattartalom"/>
    <w:basedOn w:val="Norml"/>
    <w:rsid w:val="00D66DFD"/>
    <w:pPr>
      <w:suppressLineNumbers/>
    </w:pPr>
  </w:style>
  <w:style w:type="paragraph" w:styleId="Listaszerbekezds">
    <w:name w:val="List Paragraph"/>
    <w:basedOn w:val="Norml"/>
    <w:uiPriority w:val="34"/>
    <w:qFormat/>
    <w:rsid w:val="00D66DFD"/>
    <w:pPr>
      <w:ind w:left="720"/>
      <w:contextualSpacing/>
    </w:pPr>
    <w:rPr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7326A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7326A"/>
    <w:rPr>
      <w:rFonts w:ascii="Segoe UI" w:eastAsia="SimSun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13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B2AF7-175F-413A-8B63-8C2CDC2CA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Nagyné Varga Judit</dc:creator>
  <cp:keywords/>
  <dc:description/>
  <cp:lastModifiedBy>Boráros Barbara</cp:lastModifiedBy>
  <cp:revision>2</cp:revision>
  <cp:lastPrinted>2018-10-09T12:33:00Z</cp:lastPrinted>
  <dcterms:created xsi:type="dcterms:W3CDTF">2018-10-17T09:45:00Z</dcterms:created>
  <dcterms:modified xsi:type="dcterms:W3CDTF">2018-10-17T09:45:00Z</dcterms:modified>
</cp:coreProperties>
</file>